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0F8" w:rsidRPr="007C4D42" w:rsidRDefault="00481318" w:rsidP="007C4D42">
      <w:pPr>
        <w:spacing w:after="0" w:line="360" w:lineRule="auto"/>
        <w:rPr>
          <w:rFonts w:ascii="Arial" w:hAnsi="Arial" w:cs="Arial"/>
          <w:color w:val="FF0000"/>
        </w:rPr>
      </w:pPr>
      <w:r w:rsidRPr="007C4D42">
        <w:rPr>
          <w:rFonts w:ascii="Arial" w:hAnsi="Arial" w:cs="Arial"/>
          <w:b/>
          <w:color w:val="FF0000"/>
        </w:rPr>
        <w:t>Należy wypełnić wszystkie pola</w:t>
      </w:r>
      <w:r w:rsidRPr="007C4D42">
        <w:rPr>
          <w:rFonts w:ascii="Arial" w:hAnsi="Arial" w:cs="Arial"/>
          <w:color w:val="FF0000"/>
        </w:rPr>
        <w:t xml:space="preserve">. W przypadku gdy pytanie nie dotyczy danej oferty należy wpisać </w:t>
      </w:r>
      <w:r w:rsidRPr="007C4D42">
        <w:rPr>
          <w:rFonts w:ascii="Arial" w:hAnsi="Arial" w:cs="Arial"/>
          <w:b/>
          <w:color w:val="FF0000"/>
        </w:rPr>
        <w:t>nie dotyczy.</w:t>
      </w:r>
      <w:r w:rsidR="000707C0" w:rsidRPr="007C4D42">
        <w:rPr>
          <w:rFonts w:ascii="Arial" w:hAnsi="Arial" w:cs="Arial"/>
          <w:b/>
          <w:color w:val="FF0000"/>
        </w:rPr>
        <w:t xml:space="preserve"> </w:t>
      </w:r>
      <w:r w:rsidRPr="007C4D42">
        <w:rPr>
          <w:rFonts w:ascii="Arial" w:hAnsi="Arial" w:cs="Arial"/>
          <w:color w:val="FF0000"/>
        </w:rPr>
        <w:t>W przypadku gdy poszukiwani są kandydaci na różne stanowiska pracy formularz zgłoszeniowy należy wypełnia</w:t>
      </w:r>
      <w:r w:rsidR="000707C0" w:rsidRPr="007C4D42">
        <w:rPr>
          <w:rFonts w:ascii="Arial" w:hAnsi="Arial" w:cs="Arial"/>
          <w:color w:val="FF0000"/>
        </w:rPr>
        <w:t>ć odrębnie na każde stanowisko.</w:t>
      </w:r>
    </w:p>
    <w:p w:rsidR="00B2035C" w:rsidRPr="00B5427A" w:rsidRDefault="00B5427A" w:rsidP="00C306BD">
      <w:pPr>
        <w:pStyle w:val="Tytu"/>
        <w:jc w:val="left"/>
        <w:rPr>
          <w:rFonts w:cs="Arial"/>
          <w:spacing w:val="0"/>
        </w:rPr>
      </w:pPr>
      <w:r w:rsidRPr="00B5427A">
        <w:rPr>
          <w:rFonts w:cs="Arial"/>
          <w:spacing w:val="0"/>
        </w:rPr>
        <w:t>Zgłoszenie krajowej oferty pracy</w:t>
      </w:r>
    </w:p>
    <w:p w:rsidR="00991ABF" w:rsidRPr="007C4D42" w:rsidRDefault="00991ABF" w:rsidP="00D275E2">
      <w:pPr>
        <w:spacing w:after="240" w:line="360" w:lineRule="auto"/>
        <w:rPr>
          <w:rFonts w:ascii="Arial" w:hAnsi="Arial" w:cs="Arial"/>
          <w:b/>
        </w:rPr>
      </w:pPr>
      <w:r w:rsidRPr="007C4D42">
        <w:rPr>
          <w:rFonts w:ascii="Arial" w:hAnsi="Arial" w:cs="Arial"/>
        </w:rPr>
        <w:t>Informuję, że oferta pracy</w:t>
      </w:r>
      <w:r w:rsidR="007F1D7B" w:rsidRPr="007C4D42">
        <w:rPr>
          <w:rFonts w:ascii="Arial" w:hAnsi="Arial" w:cs="Arial"/>
          <w:b/>
        </w:rPr>
        <w:t xml:space="preserve"> jest </w:t>
      </w:r>
      <w:sdt>
        <w:sdtPr>
          <w:rPr>
            <w:rFonts w:ascii="Arial" w:hAnsi="Arial" w:cs="Arial"/>
            <w:b/>
          </w:rPr>
          <w:id w:val="-167869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78F2" w:rsidRPr="007C4D42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7F1D7B" w:rsidRPr="007C4D42">
        <w:rPr>
          <w:rFonts w:ascii="Arial" w:hAnsi="Arial" w:cs="Arial"/>
          <w:b/>
        </w:rPr>
        <w:t xml:space="preserve"> nie jest </w:t>
      </w:r>
      <w:sdt>
        <w:sdtPr>
          <w:rPr>
            <w:rFonts w:ascii="Arial" w:hAnsi="Arial" w:cs="Arial"/>
            <w:b/>
          </w:rPr>
          <w:id w:val="10023265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78F2" w:rsidRPr="007C4D42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7C4D42">
        <w:rPr>
          <w:rFonts w:ascii="Arial" w:hAnsi="Arial" w:cs="Arial"/>
          <w:b/>
        </w:rPr>
        <w:t xml:space="preserve"> </w:t>
      </w:r>
      <w:r w:rsidRPr="007C4D42">
        <w:rPr>
          <w:rFonts w:ascii="Arial" w:hAnsi="Arial" w:cs="Arial"/>
        </w:rPr>
        <w:t>w tym samym czasie zgłoszona do innego powiatowego urzędu pracy na terenie kraju</w:t>
      </w:r>
      <w:r w:rsidR="00021165" w:rsidRPr="007C4D42">
        <w:rPr>
          <w:rFonts w:ascii="Arial" w:hAnsi="Arial" w:cs="Arial"/>
        </w:rPr>
        <w:t>.</w:t>
      </w:r>
      <w:r w:rsidRPr="007C4D42">
        <w:rPr>
          <w:rFonts w:ascii="Arial" w:hAnsi="Arial" w:cs="Arial"/>
          <w:b/>
        </w:rPr>
        <w:t xml:space="preserve"> (wstaw X w odpowiednim polu)</w:t>
      </w:r>
    </w:p>
    <w:p w:rsidR="00991ABF" w:rsidRPr="007C4D42" w:rsidRDefault="007F1D7B" w:rsidP="00D275E2">
      <w:pPr>
        <w:spacing w:after="240" w:line="360" w:lineRule="auto"/>
        <w:rPr>
          <w:rFonts w:ascii="Arial" w:hAnsi="Arial" w:cs="Arial"/>
          <w:b/>
        </w:rPr>
      </w:pPr>
      <w:r w:rsidRPr="007C4D42">
        <w:rPr>
          <w:rFonts w:ascii="Arial" w:hAnsi="Arial" w:cs="Arial"/>
          <w:b/>
        </w:rPr>
        <w:t xml:space="preserve">Wyrażam </w:t>
      </w:r>
      <w:sdt>
        <w:sdtPr>
          <w:rPr>
            <w:rFonts w:ascii="Arial" w:hAnsi="Arial" w:cs="Arial"/>
            <w:b/>
          </w:rPr>
          <w:id w:val="-59629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78F2" w:rsidRPr="007C4D42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7C4D42">
        <w:rPr>
          <w:rFonts w:ascii="Arial" w:hAnsi="Arial" w:cs="Arial"/>
          <w:b/>
        </w:rPr>
        <w:t xml:space="preserve"> nie wyrażam </w:t>
      </w:r>
      <w:sdt>
        <w:sdtPr>
          <w:rPr>
            <w:rFonts w:ascii="Arial" w:hAnsi="Arial" w:cs="Arial"/>
            <w:b/>
          </w:rPr>
          <w:id w:val="-2020071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78F2" w:rsidRPr="007C4D42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991ABF" w:rsidRPr="007C4D42">
        <w:rPr>
          <w:rFonts w:ascii="Arial" w:hAnsi="Arial" w:cs="Arial"/>
          <w:b/>
        </w:rPr>
        <w:t xml:space="preserve"> </w:t>
      </w:r>
      <w:r w:rsidR="00991ABF" w:rsidRPr="007C4D42">
        <w:rPr>
          <w:rFonts w:ascii="Arial" w:hAnsi="Arial" w:cs="Arial"/>
        </w:rPr>
        <w:t>zgody na podawanie do wiadomości publicznej informacji umożliwiających identyfikację pracodawc</w:t>
      </w:r>
      <w:r w:rsidR="004C558C" w:rsidRPr="007C4D42">
        <w:rPr>
          <w:rFonts w:ascii="Arial" w:hAnsi="Arial" w:cs="Arial"/>
        </w:rPr>
        <w:t xml:space="preserve">y przez osoby niezarejestrowane w </w:t>
      </w:r>
      <w:r w:rsidR="00991ABF" w:rsidRPr="007C4D42">
        <w:rPr>
          <w:rFonts w:ascii="Arial" w:hAnsi="Arial" w:cs="Arial"/>
        </w:rPr>
        <w:t>powiatowym urzędzie pracy</w:t>
      </w:r>
      <w:r w:rsidR="00021165" w:rsidRPr="007C4D42">
        <w:rPr>
          <w:rFonts w:ascii="Arial" w:hAnsi="Arial" w:cs="Arial"/>
        </w:rPr>
        <w:t>.</w:t>
      </w:r>
      <w:r w:rsidR="00991ABF" w:rsidRPr="007C4D42">
        <w:rPr>
          <w:rFonts w:ascii="Arial" w:hAnsi="Arial" w:cs="Arial"/>
          <w:b/>
        </w:rPr>
        <w:t xml:space="preserve"> (wstaw X w odpowiednim polu)</w:t>
      </w:r>
    </w:p>
    <w:p w:rsidR="000F1DEC" w:rsidRPr="007C4D42" w:rsidRDefault="000F1DEC" w:rsidP="007C4D42">
      <w:pPr>
        <w:spacing w:after="0" w:line="360" w:lineRule="auto"/>
        <w:rPr>
          <w:rFonts w:ascii="Arial" w:hAnsi="Arial" w:cs="Arial"/>
          <w:b/>
        </w:rPr>
      </w:pPr>
      <w:r w:rsidRPr="007C4D42">
        <w:rPr>
          <w:rFonts w:ascii="Arial" w:hAnsi="Arial" w:cs="Arial"/>
        </w:rPr>
        <w:t>Informuję, że w okresie 365 dni przed dniem zgłoszenia oferty pracy</w:t>
      </w:r>
      <w:r w:rsidR="004D7D64" w:rsidRPr="007C4D42">
        <w:rPr>
          <w:rFonts w:ascii="Arial" w:hAnsi="Arial" w:cs="Arial"/>
          <w:b/>
        </w:rPr>
        <w:t xml:space="preserve"> </w:t>
      </w:r>
      <w:sdt>
        <w:sdtPr>
          <w:rPr>
            <w:rFonts w:ascii="Arial" w:hAnsi="Arial" w:cs="Arial"/>
            <w:b/>
          </w:rPr>
          <w:id w:val="2701418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78F2" w:rsidRPr="007C4D42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4D7D64" w:rsidRPr="007C4D42">
        <w:rPr>
          <w:rFonts w:ascii="Arial" w:hAnsi="Arial" w:cs="Arial"/>
          <w:b/>
        </w:rPr>
        <w:t xml:space="preserve"> zostałem </w:t>
      </w:r>
      <w:sdt>
        <w:sdtPr>
          <w:rPr>
            <w:rFonts w:ascii="Arial" w:hAnsi="Arial" w:cs="Arial"/>
            <w:b/>
          </w:rPr>
          <w:id w:val="6431566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78F2" w:rsidRPr="007C4D42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7C4D42">
        <w:rPr>
          <w:rFonts w:ascii="Arial" w:hAnsi="Arial" w:cs="Arial"/>
          <w:b/>
        </w:rPr>
        <w:t xml:space="preserve"> nie zostałem </w:t>
      </w:r>
      <w:r w:rsidRPr="007C4D42">
        <w:rPr>
          <w:rFonts w:ascii="Arial" w:hAnsi="Arial" w:cs="Arial"/>
        </w:rPr>
        <w:t>ukarany lub skazany prawomocnym wyrokiem za naruszenie przepisów prawa pracy</w:t>
      </w:r>
      <w:r w:rsidR="00E558A0" w:rsidRPr="007C4D42">
        <w:rPr>
          <w:rFonts w:ascii="Arial" w:hAnsi="Arial" w:cs="Arial"/>
        </w:rPr>
        <w:t xml:space="preserve"> albo</w:t>
      </w:r>
      <w:r w:rsidR="004D7D64" w:rsidRPr="007C4D42">
        <w:rPr>
          <w:rFonts w:ascii="Arial" w:hAnsi="Arial" w:cs="Arial"/>
          <w:b/>
        </w:rPr>
        <w:t xml:space="preserve"> </w:t>
      </w:r>
      <w:sdt>
        <w:sdtPr>
          <w:rPr>
            <w:rFonts w:ascii="Arial" w:hAnsi="Arial" w:cs="Arial"/>
            <w:b/>
          </w:rPr>
          <w:id w:val="-20350189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78F2" w:rsidRPr="007C4D42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1A4FCD" w:rsidRPr="007C4D42">
        <w:rPr>
          <w:rFonts w:ascii="Arial" w:hAnsi="Arial" w:cs="Arial"/>
          <w:b/>
        </w:rPr>
        <w:t xml:space="preserve"> </w:t>
      </w:r>
      <w:r w:rsidR="004D7D64" w:rsidRPr="007C4D42">
        <w:rPr>
          <w:rFonts w:ascii="Arial" w:hAnsi="Arial" w:cs="Arial"/>
          <w:b/>
        </w:rPr>
        <w:t xml:space="preserve">jestem </w:t>
      </w:r>
      <w:sdt>
        <w:sdtPr>
          <w:rPr>
            <w:rFonts w:ascii="Arial" w:hAnsi="Arial" w:cs="Arial"/>
            <w:b/>
          </w:rPr>
          <w:id w:val="644545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78F2" w:rsidRPr="007C4D42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7C4D42">
        <w:rPr>
          <w:rFonts w:ascii="Arial" w:hAnsi="Arial" w:cs="Arial"/>
          <w:b/>
        </w:rPr>
        <w:t xml:space="preserve"> nie jestem </w:t>
      </w:r>
      <w:r w:rsidRPr="007C4D42">
        <w:rPr>
          <w:rFonts w:ascii="Arial" w:hAnsi="Arial" w:cs="Arial"/>
        </w:rPr>
        <w:t>objęty postępowaniem dotyczącym naruszenia przepisów prawa pracy</w:t>
      </w:r>
      <w:r w:rsidR="00021165" w:rsidRPr="007C4D42">
        <w:rPr>
          <w:rFonts w:ascii="Arial" w:hAnsi="Arial" w:cs="Arial"/>
        </w:rPr>
        <w:t>.</w:t>
      </w:r>
      <w:r w:rsidRPr="007C4D42">
        <w:rPr>
          <w:rFonts w:ascii="Arial" w:hAnsi="Arial" w:cs="Arial"/>
        </w:rPr>
        <w:t xml:space="preserve"> </w:t>
      </w:r>
      <w:r w:rsidRPr="007C4D42">
        <w:rPr>
          <w:rFonts w:ascii="Arial" w:hAnsi="Arial" w:cs="Arial"/>
          <w:b/>
        </w:rPr>
        <w:t>(wstaw X w odpowiednim polu)</w:t>
      </w:r>
    </w:p>
    <w:p w:rsidR="00B2035C" w:rsidRPr="007C4D42" w:rsidRDefault="005036E7" w:rsidP="007C4D42">
      <w:pPr>
        <w:pStyle w:val="Nagwek1"/>
        <w:rPr>
          <w:rFonts w:cs="Arial"/>
        </w:rPr>
      </w:pPr>
      <w:r w:rsidRPr="007C4D42">
        <w:rPr>
          <w:rFonts w:cs="Arial"/>
        </w:rPr>
        <w:t>Informacje dotyczące pracodawcy krajowego</w:t>
      </w:r>
    </w:p>
    <w:p w:rsidR="00B2035C" w:rsidRPr="007C4D42" w:rsidRDefault="00B2035C" w:rsidP="007C4D42">
      <w:pPr>
        <w:pStyle w:val="Akapitzlist"/>
        <w:numPr>
          <w:ilvl w:val="0"/>
          <w:numId w:val="13"/>
        </w:numPr>
        <w:tabs>
          <w:tab w:val="left" w:pos="426"/>
          <w:tab w:val="left" w:pos="3119"/>
          <w:tab w:val="left" w:pos="3402"/>
        </w:tabs>
        <w:spacing w:after="0" w:line="360" w:lineRule="auto"/>
        <w:ind w:left="567" w:hanging="567"/>
        <w:rPr>
          <w:rFonts w:ascii="Arial" w:hAnsi="Arial" w:cs="Arial"/>
        </w:rPr>
      </w:pPr>
      <w:r w:rsidRPr="007C4D42">
        <w:rPr>
          <w:rFonts w:ascii="Arial" w:hAnsi="Arial" w:cs="Arial"/>
        </w:rPr>
        <w:t>Nazwa pracodawcy</w:t>
      </w:r>
      <w:r w:rsidR="00D018B9" w:rsidRPr="007C4D42">
        <w:rPr>
          <w:rFonts w:ascii="Arial" w:hAnsi="Arial" w:cs="Arial"/>
        </w:rPr>
        <w:tab/>
      </w:r>
      <w:r w:rsidR="00700C19" w:rsidRPr="007C4D42">
        <w:rPr>
          <w:rFonts w:ascii="Arial" w:hAnsi="Arial" w:cs="Arial"/>
        </w:rPr>
        <w:t>:</w:t>
      </w:r>
      <w:r w:rsidR="00D54D64" w:rsidRPr="007C4D42">
        <w:rPr>
          <w:rFonts w:ascii="Arial" w:hAnsi="Arial" w:cs="Arial"/>
        </w:rPr>
        <w:tab/>
      </w:r>
      <w:sdt>
        <w:sdtPr>
          <w:rPr>
            <w:rStyle w:val="PoleFormularzaZnak"/>
          </w:rPr>
          <w:id w:val="-149445365"/>
          <w:lock w:val="sdtLocked"/>
          <w:placeholder>
            <w:docPart w:val="955558C5B67C46E7B69C1A4DABBF7993"/>
          </w:placeholder>
          <w:showingPlcHdr/>
        </w:sdtPr>
        <w:sdtEndPr>
          <w:rPr>
            <w:rStyle w:val="Domylnaczcionkaakapitu"/>
            <w:rFonts w:ascii="Calibri" w:hAnsi="Calibri" w:cs="Times New Roman"/>
            <w:b w:val="0"/>
          </w:rPr>
        </w:sdtEndPr>
        <w:sdtContent>
          <w:r w:rsidR="00D54D64" w:rsidRPr="007C4D42">
            <w:rPr>
              <w:rStyle w:val="Tekstzastpczy"/>
              <w:rFonts w:ascii="Arial" w:hAnsi="Arial" w:cs="Arial"/>
            </w:rPr>
            <w:t>Kliknij tutaj, aby wprowadzić tekst.</w:t>
          </w:r>
        </w:sdtContent>
      </w:sdt>
    </w:p>
    <w:p w:rsidR="00D54403" w:rsidRPr="007C4D42" w:rsidRDefault="00D54403" w:rsidP="007C4D42">
      <w:pPr>
        <w:pStyle w:val="Akapitzlist"/>
        <w:numPr>
          <w:ilvl w:val="0"/>
          <w:numId w:val="13"/>
        </w:numPr>
        <w:tabs>
          <w:tab w:val="left" w:pos="426"/>
          <w:tab w:val="left" w:pos="3119"/>
          <w:tab w:val="left" w:pos="3402"/>
          <w:tab w:val="left" w:pos="4536"/>
        </w:tabs>
        <w:spacing w:after="0" w:line="360" w:lineRule="auto"/>
        <w:ind w:left="567" w:hanging="567"/>
        <w:rPr>
          <w:rFonts w:ascii="Arial" w:hAnsi="Arial" w:cs="Arial"/>
        </w:rPr>
      </w:pPr>
      <w:r w:rsidRPr="007C4D42">
        <w:rPr>
          <w:rFonts w:ascii="Arial" w:hAnsi="Arial" w:cs="Arial"/>
        </w:rPr>
        <w:t>Imię i nazwisko pracodawcy lub pracownika wskazanego do kontaktów w sprawie oferty pracy</w:t>
      </w:r>
      <w:r w:rsidRPr="007C4D42">
        <w:rPr>
          <w:rFonts w:ascii="Arial" w:hAnsi="Arial" w:cs="Arial"/>
        </w:rPr>
        <w:tab/>
        <w:t>:</w:t>
      </w:r>
      <w:r w:rsidRPr="007C4D42">
        <w:rPr>
          <w:rFonts w:ascii="Arial" w:hAnsi="Arial" w:cs="Arial"/>
        </w:rPr>
        <w:tab/>
      </w:r>
      <w:sdt>
        <w:sdtPr>
          <w:rPr>
            <w:rStyle w:val="PoleFormularzaZnak"/>
          </w:rPr>
          <w:id w:val="-543834113"/>
          <w:placeholder>
            <w:docPart w:val="ABAD1D9D7FF44E8C910D2AE388DCC81C"/>
          </w:placeholder>
          <w:showingPlcHdr/>
        </w:sdtPr>
        <w:sdtEndPr>
          <w:rPr>
            <w:rStyle w:val="Domylnaczcionkaakapitu"/>
            <w:rFonts w:ascii="Calibri" w:hAnsi="Calibri" w:cs="Times New Roman"/>
            <w:b w:val="0"/>
          </w:rPr>
        </w:sdtEndPr>
        <w:sdtContent>
          <w:r w:rsidRPr="007C4D42">
            <w:rPr>
              <w:rStyle w:val="Tekstzastpczy"/>
              <w:rFonts w:ascii="Arial" w:hAnsi="Arial" w:cs="Arial"/>
            </w:rPr>
            <w:t>Kliknij tutaj, aby wprowadzić tekst.</w:t>
          </w:r>
        </w:sdtContent>
      </w:sdt>
    </w:p>
    <w:p w:rsidR="00B2035C" w:rsidRPr="007C4D42" w:rsidRDefault="00B2035C" w:rsidP="007C4D42">
      <w:pPr>
        <w:pStyle w:val="Akapitzlist"/>
        <w:numPr>
          <w:ilvl w:val="0"/>
          <w:numId w:val="13"/>
        </w:numPr>
        <w:tabs>
          <w:tab w:val="left" w:pos="426"/>
          <w:tab w:val="left" w:pos="2268"/>
          <w:tab w:val="left" w:pos="2552"/>
          <w:tab w:val="left" w:pos="3402"/>
          <w:tab w:val="left" w:pos="4536"/>
        </w:tabs>
        <w:spacing w:after="0" w:line="360" w:lineRule="auto"/>
        <w:ind w:left="567" w:hanging="567"/>
        <w:rPr>
          <w:rFonts w:ascii="Arial" w:hAnsi="Arial" w:cs="Arial"/>
        </w:rPr>
      </w:pPr>
      <w:r w:rsidRPr="007C4D42">
        <w:rPr>
          <w:rFonts w:ascii="Arial" w:hAnsi="Arial" w:cs="Arial"/>
        </w:rPr>
        <w:t>Adres</w:t>
      </w:r>
      <w:r w:rsidR="00D275E2">
        <w:rPr>
          <w:rFonts w:ascii="Arial" w:hAnsi="Arial" w:cs="Arial"/>
        </w:rPr>
        <w:t xml:space="preserve"> pracodawcy</w:t>
      </w:r>
      <w:r w:rsidR="00DB1C96" w:rsidRPr="007C4D42">
        <w:rPr>
          <w:rStyle w:val="Tekstzastpczy"/>
          <w:rFonts w:ascii="Arial" w:hAnsi="Arial" w:cs="Arial"/>
        </w:rPr>
        <w:t>:</w:t>
      </w:r>
    </w:p>
    <w:p w:rsidR="00700C19" w:rsidRPr="00D275E2" w:rsidRDefault="00D275E2" w:rsidP="007C4D42">
      <w:pPr>
        <w:tabs>
          <w:tab w:val="left" w:pos="567"/>
          <w:tab w:val="left" w:pos="3119"/>
          <w:tab w:val="left" w:pos="3402"/>
          <w:tab w:val="left" w:pos="4536"/>
        </w:tabs>
        <w:spacing w:after="0" w:line="360" w:lineRule="auto"/>
        <w:ind w:left="567"/>
        <w:rPr>
          <w:rFonts w:ascii="Arial" w:hAnsi="Arial" w:cs="Arial"/>
        </w:rPr>
      </w:pPr>
      <w:r w:rsidRPr="00D275E2">
        <w:rPr>
          <w:rFonts w:ascii="Arial" w:hAnsi="Arial" w:cs="Arial"/>
        </w:rPr>
        <w:t>m</w:t>
      </w:r>
      <w:r w:rsidR="00472EA8" w:rsidRPr="00D275E2">
        <w:rPr>
          <w:rFonts w:ascii="Arial" w:hAnsi="Arial" w:cs="Arial"/>
        </w:rPr>
        <w:t>iejscowość</w:t>
      </w:r>
      <w:r w:rsidR="00D018B9" w:rsidRPr="00D275E2">
        <w:rPr>
          <w:rFonts w:ascii="Arial" w:hAnsi="Arial" w:cs="Arial"/>
        </w:rPr>
        <w:tab/>
      </w:r>
      <w:r w:rsidR="00472EA8" w:rsidRPr="00D275E2">
        <w:rPr>
          <w:rFonts w:ascii="Arial" w:hAnsi="Arial" w:cs="Arial"/>
        </w:rPr>
        <w:t>:</w:t>
      </w:r>
      <w:r w:rsidR="00D54D64" w:rsidRPr="00D275E2">
        <w:rPr>
          <w:rFonts w:ascii="Arial" w:hAnsi="Arial" w:cs="Arial"/>
        </w:rPr>
        <w:tab/>
      </w:r>
      <w:sdt>
        <w:sdtPr>
          <w:rPr>
            <w:rStyle w:val="PoleFormularzaZnak"/>
          </w:rPr>
          <w:id w:val="98221759"/>
          <w:placeholder>
            <w:docPart w:val="913A9D409194448FAC1E3CE1E4DDA71B"/>
          </w:placeholder>
          <w:showingPlcHdr/>
        </w:sdtPr>
        <w:sdtEndPr>
          <w:rPr>
            <w:rStyle w:val="Domylnaczcionkaakapitu"/>
            <w:rFonts w:ascii="Calibri" w:hAnsi="Calibri" w:cs="Times New Roman"/>
            <w:b w:val="0"/>
          </w:rPr>
        </w:sdtEndPr>
        <w:sdtContent>
          <w:r w:rsidR="00D54D64" w:rsidRPr="00D275E2">
            <w:rPr>
              <w:rStyle w:val="Tekstzastpczy"/>
              <w:rFonts w:ascii="Arial" w:hAnsi="Arial" w:cs="Arial"/>
            </w:rPr>
            <w:t>Kliknij tutaj, aby wprowadzić tekst.</w:t>
          </w:r>
        </w:sdtContent>
      </w:sdt>
    </w:p>
    <w:p w:rsidR="00472EA8" w:rsidRPr="00D275E2" w:rsidRDefault="00472EA8" w:rsidP="007C4D42">
      <w:pPr>
        <w:tabs>
          <w:tab w:val="left" w:pos="3119"/>
          <w:tab w:val="left" w:pos="3402"/>
          <w:tab w:val="left" w:pos="4536"/>
        </w:tabs>
        <w:spacing w:after="0" w:line="360" w:lineRule="auto"/>
        <w:ind w:left="567"/>
        <w:rPr>
          <w:rFonts w:ascii="Arial" w:hAnsi="Arial" w:cs="Arial"/>
        </w:rPr>
      </w:pPr>
      <w:r w:rsidRPr="00D275E2">
        <w:rPr>
          <w:rFonts w:ascii="Arial" w:hAnsi="Arial" w:cs="Arial"/>
        </w:rPr>
        <w:t>kod pocztowy</w:t>
      </w:r>
      <w:r w:rsidR="00D018B9" w:rsidRPr="00D275E2">
        <w:rPr>
          <w:rFonts w:ascii="Arial" w:hAnsi="Arial" w:cs="Arial"/>
        </w:rPr>
        <w:tab/>
      </w:r>
      <w:r w:rsidRPr="00D275E2">
        <w:rPr>
          <w:rFonts w:ascii="Arial" w:hAnsi="Arial" w:cs="Arial"/>
        </w:rPr>
        <w:t>:</w:t>
      </w:r>
      <w:r w:rsidR="00D54D64" w:rsidRPr="00D275E2">
        <w:rPr>
          <w:rFonts w:ascii="Arial" w:hAnsi="Arial" w:cs="Arial"/>
        </w:rPr>
        <w:tab/>
      </w:r>
      <w:sdt>
        <w:sdtPr>
          <w:rPr>
            <w:rStyle w:val="PoleFormularzaZnak"/>
          </w:rPr>
          <w:id w:val="455600958"/>
          <w:placeholder>
            <w:docPart w:val="1F0B0AAF71444D9CA4983CFCB095AE47"/>
          </w:placeholder>
          <w:showingPlcHdr/>
        </w:sdtPr>
        <w:sdtEndPr>
          <w:rPr>
            <w:rStyle w:val="Domylnaczcionkaakapitu"/>
            <w:rFonts w:ascii="Calibri" w:hAnsi="Calibri" w:cs="Times New Roman"/>
            <w:b w:val="0"/>
          </w:rPr>
        </w:sdtEndPr>
        <w:sdtContent>
          <w:r w:rsidR="00D54D64" w:rsidRPr="00D275E2">
            <w:rPr>
              <w:rStyle w:val="Tekstzastpczy"/>
              <w:rFonts w:ascii="Arial" w:hAnsi="Arial" w:cs="Arial"/>
            </w:rPr>
            <w:t>Kliknij tutaj, aby wprowadzić tekst.</w:t>
          </w:r>
        </w:sdtContent>
      </w:sdt>
    </w:p>
    <w:p w:rsidR="00D275E2" w:rsidRPr="00D275E2" w:rsidRDefault="00D275E2" w:rsidP="007C4D42">
      <w:pPr>
        <w:tabs>
          <w:tab w:val="left" w:pos="3119"/>
          <w:tab w:val="left" w:pos="3402"/>
          <w:tab w:val="left" w:pos="4536"/>
        </w:tabs>
        <w:spacing w:after="0" w:line="360" w:lineRule="auto"/>
        <w:ind w:left="567"/>
        <w:rPr>
          <w:rFonts w:ascii="Arial" w:hAnsi="Arial" w:cs="Arial"/>
        </w:rPr>
      </w:pPr>
      <w:r w:rsidRPr="00D275E2">
        <w:rPr>
          <w:rFonts w:ascii="Arial" w:hAnsi="Arial" w:cs="Arial"/>
        </w:rPr>
        <w:t>gmina</w:t>
      </w:r>
      <w:r w:rsidRPr="00D275E2">
        <w:rPr>
          <w:rFonts w:ascii="Arial" w:hAnsi="Arial" w:cs="Arial"/>
        </w:rPr>
        <w:tab/>
        <w:t>:</w:t>
      </w:r>
      <w:r w:rsidRPr="00D275E2">
        <w:rPr>
          <w:rFonts w:ascii="Arial" w:hAnsi="Arial" w:cs="Arial"/>
        </w:rPr>
        <w:tab/>
      </w:r>
      <w:sdt>
        <w:sdtPr>
          <w:rPr>
            <w:rStyle w:val="PoleFormularzaZnak"/>
          </w:rPr>
          <w:id w:val="-1366286389"/>
          <w:placeholder>
            <w:docPart w:val="DefaultPlaceholder_1081868574"/>
          </w:placeholder>
          <w:showingPlcHdr/>
        </w:sdtPr>
        <w:sdtEndPr>
          <w:rPr>
            <w:rStyle w:val="Domylnaczcionkaakapitu"/>
            <w:rFonts w:ascii="Calibri" w:hAnsi="Calibri" w:cs="Times New Roman"/>
            <w:b w:val="0"/>
          </w:rPr>
        </w:sdtEndPr>
        <w:sdtContent>
          <w:r w:rsidRPr="00D275E2">
            <w:rPr>
              <w:rStyle w:val="Tekstzastpczy"/>
              <w:rFonts w:ascii="Arial" w:hAnsi="Arial" w:cs="Arial"/>
            </w:rPr>
            <w:t>Kliknij tutaj, aby wprowadzić tekst.</w:t>
          </w:r>
        </w:sdtContent>
      </w:sdt>
    </w:p>
    <w:p w:rsidR="00D24823" w:rsidRPr="00D275E2" w:rsidRDefault="00472EA8" w:rsidP="007C4D42">
      <w:pPr>
        <w:tabs>
          <w:tab w:val="left" w:pos="3119"/>
          <w:tab w:val="left" w:pos="3402"/>
          <w:tab w:val="left" w:pos="4536"/>
        </w:tabs>
        <w:spacing w:after="0" w:line="360" w:lineRule="auto"/>
        <w:ind w:left="567"/>
        <w:rPr>
          <w:rFonts w:ascii="Arial" w:hAnsi="Arial" w:cs="Arial"/>
        </w:rPr>
      </w:pPr>
      <w:r w:rsidRPr="00D275E2">
        <w:rPr>
          <w:rFonts w:ascii="Arial" w:hAnsi="Arial" w:cs="Arial"/>
        </w:rPr>
        <w:t>ulica</w:t>
      </w:r>
      <w:r w:rsidR="00D018B9" w:rsidRPr="00D275E2">
        <w:rPr>
          <w:rFonts w:ascii="Arial" w:hAnsi="Arial" w:cs="Arial"/>
        </w:rPr>
        <w:tab/>
      </w:r>
      <w:r w:rsidRPr="00D275E2">
        <w:rPr>
          <w:rFonts w:ascii="Arial" w:hAnsi="Arial" w:cs="Arial"/>
        </w:rPr>
        <w:t>:</w:t>
      </w:r>
      <w:r w:rsidR="00D54D64" w:rsidRPr="00D275E2">
        <w:rPr>
          <w:rFonts w:ascii="Arial" w:hAnsi="Arial" w:cs="Arial"/>
        </w:rPr>
        <w:tab/>
      </w:r>
      <w:sdt>
        <w:sdtPr>
          <w:rPr>
            <w:rStyle w:val="PoleFormularzaZnak"/>
          </w:rPr>
          <w:id w:val="425467352"/>
          <w:placeholder>
            <w:docPart w:val="E20412E71446444CB459ACDAB79022C0"/>
          </w:placeholder>
          <w:showingPlcHdr/>
        </w:sdtPr>
        <w:sdtEndPr>
          <w:rPr>
            <w:rStyle w:val="Domylnaczcionkaakapitu"/>
            <w:rFonts w:ascii="Calibri" w:hAnsi="Calibri" w:cs="Times New Roman"/>
            <w:b w:val="0"/>
          </w:rPr>
        </w:sdtEndPr>
        <w:sdtContent>
          <w:r w:rsidR="00D54D64" w:rsidRPr="00D275E2">
            <w:rPr>
              <w:rStyle w:val="Tekstzastpczy"/>
              <w:rFonts w:ascii="Arial" w:hAnsi="Arial" w:cs="Arial"/>
            </w:rPr>
            <w:t>Kliknij tutaj, aby wprowadzić tekst.</w:t>
          </w:r>
        </w:sdtContent>
      </w:sdt>
    </w:p>
    <w:p w:rsidR="00D24823" w:rsidRPr="00D275E2" w:rsidRDefault="00D275E2" w:rsidP="007C4D42">
      <w:pPr>
        <w:tabs>
          <w:tab w:val="left" w:pos="284"/>
          <w:tab w:val="left" w:pos="3119"/>
          <w:tab w:val="left" w:pos="3402"/>
          <w:tab w:val="left" w:pos="4536"/>
        </w:tabs>
        <w:spacing w:after="0" w:line="36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D24823" w:rsidRPr="00D275E2">
        <w:rPr>
          <w:rFonts w:ascii="Arial" w:hAnsi="Arial" w:cs="Arial"/>
        </w:rPr>
        <w:t>elefon/faks</w:t>
      </w:r>
      <w:r w:rsidR="00D018B9" w:rsidRPr="00D275E2">
        <w:rPr>
          <w:rFonts w:ascii="Arial" w:hAnsi="Arial" w:cs="Arial"/>
        </w:rPr>
        <w:tab/>
      </w:r>
      <w:r w:rsidR="00D24823" w:rsidRPr="00D275E2">
        <w:rPr>
          <w:rFonts w:ascii="Arial" w:hAnsi="Arial" w:cs="Arial"/>
        </w:rPr>
        <w:t>:</w:t>
      </w:r>
      <w:r w:rsidR="00D54D64" w:rsidRPr="00D275E2">
        <w:rPr>
          <w:rFonts w:ascii="Arial" w:hAnsi="Arial" w:cs="Arial"/>
        </w:rPr>
        <w:tab/>
      </w:r>
      <w:sdt>
        <w:sdtPr>
          <w:rPr>
            <w:rStyle w:val="PoleFormularzaZnak"/>
          </w:rPr>
          <w:id w:val="718556321"/>
          <w:placeholder>
            <w:docPart w:val="FF0F35382524465A88AE341313D0764D"/>
          </w:placeholder>
          <w:showingPlcHdr/>
        </w:sdtPr>
        <w:sdtEndPr>
          <w:rPr>
            <w:rStyle w:val="Domylnaczcionkaakapitu"/>
            <w:rFonts w:ascii="Calibri" w:hAnsi="Calibri" w:cs="Times New Roman"/>
            <w:b w:val="0"/>
          </w:rPr>
        </w:sdtEndPr>
        <w:sdtContent>
          <w:r w:rsidR="00D54D64" w:rsidRPr="00D275E2">
            <w:rPr>
              <w:rStyle w:val="Tekstzastpczy"/>
              <w:rFonts w:ascii="Arial" w:hAnsi="Arial" w:cs="Arial"/>
            </w:rPr>
            <w:t>Kliknij tutaj, aby wprowadzić tekst.</w:t>
          </w:r>
        </w:sdtContent>
      </w:sdt>
    </w:p>
    <w:p w:rsidR="00D24823" w:rsidRPr="00D275E2" w:rsidRDefault="00D018B9" w:rsidP="007C4D42">
      <w:pPr>
        <w:tabs>
          <w:tab w:val="left" w:pos="284"/>
          <w:tab w:val="left" w:pos="3119"/>
          <w:tab w:val="left" w:pos="3402"/>
          <w:tab w:val="left" w:pos="4536"/>
        </w:tabs>
        <w:spacing w:after="0" w:line="360" w:lineRule="auto"/>
        <w:ind w:left="567"/>
        <w:rPr>
          <w:rFonts w:ascii="Arial" w:hAnsi="Arial" w:cs="Arial"/>
        </w:rPr>
      </w:pPr>
      <w:r w:rsidRPr="00D275E2">
        <w:rPr>
          <w:rFonts w:ascii="Arial" w:hAnsi="Arial" w:cs="Arial"/>
        </w:rPr>
        <w:t>e</w:t>
      </w:r>
      <w:r w:rsidR="00D24823" w:rsidRPr="00D275E2">
        <w:rPr>
          <w:rFonts w:ascii="Arial" w:hAnsi="Arial" w:cs="Arial"/>
        </w:rPr>
        <w:t>-mail</w:t>
      </w:r>
      <w:r w:rsidRPr="00D275E2">
        <w:rPr>
          <w:rFonts w:ascii="Arial" w:hAnsi="Arial" w:cs="Arial"/>
        </w:rPr>
        <w:tab/>
      </w:r>
      <w:r w:rsidR="00D24823" w:rsidRPr="00D275E2">
        <w:rPr>
          <w:rFonts w:ascii="Arial" w:hAnsi="Arial" w:cs="Arial"/>
        </w:rPr>
        <w:t>:</w:t>
      </w:r>
      <w:r w:rsidR="00D54D64" w:rsidRPr="00D275E2">
        <w:rPr>
          <w:rFonts w:ascii="Arial" w:hAnsi="Arial" w:cs="Arial"/>
        </w:rPr>
        <w:tab/>
      </w:r>
      <w:sdt>
        <w:sdtPr>
          <w:rPr>
            <w:rStyle w:val="PoleFormularzaZnak"/>
          </w:rPr>
          <w:id w:val="257495753"/>
          <w:placeholder>
            <w:docPart w:val="9E9CBD0DFCFF42868B339A8A553BBDE3"/>
          </w:placeholder>
          <w:showingPlcHdr/>
        </w:sdtPr>
        <w:sdtEndPr>
          <w:rPr>
            <w:rStyle w:val="Domylnaczcionkaakapitu"/>
            <w:rFonts w:ascii="Calibri" w:hAnsi="Calibri" w:cs="Times New Roman"/>
            <w:b w:val="0"/>
          </w:rPr>
        </w:sdtEndPr>
        <w:sdtContent>
          <w:r w:rsidR="00D54D64" w:rsidRPr="00D275E2">
            <w:rPr>
              <w:rStyle w:val="Tekstzastpczy"/>
              <w:rFonts w:ascii="Arial" w:hAnsi="Arial" w:cs="Arial"/>
            </w:rPr>
            <w:t>Kliknij tutaj, aby wprowadzić tekst.</w:t>
          </w:r>
        </w:sdtContent>
      </w:sdt>
    </w:p>
    <w:p w:rsidR="00D24823" w:rsidRPr="00D275E2" w:rsidRDefault="00D275E2" w:rsidP="007C4D42">
      <w:pPr>
        <w:tabs>
          <w:tab w:val="left" w:pos="284"/>
          <w:tab w:val="left" w:pos="3119"/>
          <w:tab w:val="left" w:pos="3402"/>
          <w:tab w:val="left" w:pos="4536"/>
        </w:tabs>
        <w:spacing w:after="0" w:line="36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D24823" w:rsidRPr="00D275E2">
        <w:rPr>
          <w:rFonts w:ascii="Arial" w:hAnsi="Arial" w:cs="Arial"/>
        </w:rPr>
        <w:t>trona www</w:t>
      </w:r>
      <w:r w:rsidR="00D018B9" w:rsidRPr="00D275E2">
        <w:rPr>
          <w:rFonts w:ascii="Arial" w:hAnsi="Arial" w:cs="Arial"/>
        </w:rPr>
        <w:tab/>
      </w:r>
      <w:r w:rsidR="00D24823" w:rsidRPr="00D275E2">
        <w:rPr>
          <w:rFonts w:ascii="Arial" w:hAnsi="Arial" w:cs="Arial"/>
        </w:rPr>
        <w:t>:</w:t>
      </w:r>
      <w:r w:rsidR="00D54D64" w:rsidRPr="00D275E2">
        <w:rPr>
          <w:rFonts w:ascii="Arial" w:hAnsi="Arial" w:cs="Arial"/>
        </w:rPr>
        <w:tab/>
      </w:r>
      <w:sdt>
        <w:sdtPr>
          <w:rPr>
            <w:rStyle w:val="PoleFormularzaZnak"/>
          </w:rPr>
          <w:id w:val="-340789226"/>
          <w:placeholder>
            <w:docPart w:val="7E153892DA2D4C95A0FCFA5B0B9D6772"/>
          </w:placeholder>
          <w:showingPlcHdr/>
        </w:sdtPr>
        <w:sdtEndPr>
          <w:rPr>
            <w:rStyle w:val="Domylnaczcionkaakapitu"/>
            <w:rFonts w:ascii="Calibri" w:hAnsi="Calibri" w:cs="Times New Roman"/>
            <w:b w:val="0"/>
          </w:rPr>
        </w:sdtEndPr>
        <w:sdtContent>
          <w:r w:rsidR="00D54D64" w:rsidRPr="00D275E2">
            <w:rPr>
              <w:rStyle w:val="Tekstzastpczy"/>
              <w:rFonts w:ascii="Arial" w:hAnsi="Arial" w:cs="Arial"/>
            </w:rPr>
            <w:t>Kliknij tutaj, aby wprowadzić tekst.</w:t>
          </w:r>
        </w:sdtContent>
      </w:sdt>
    </w:p>
    <w:p w:rsidR="0030546C" w:rsidRPr="007C4D42" w:rsidRDefault="00D275E2" w:rsidP="000D5648">
      <w:pPr>
        <w:tabs>
          <w:tab w:val="left" w:pos="2268"/>
          <w:tab w:val="left" w:pos="3402"/>
          <w:tab w:val="left" w:pos="4253"/>
          <w:tab w:val="left" w:pos="4536"/>
        </w:tabs>
        <w:spacing w:after="0" w:line="36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5B7E87" w:rsidRPr="007C4D42">
        <w:rPr>
          <w:rFonts w:ascii="Arial" w:hAnsi="Arial" w:cs="Arial"/>
        </w:rPr>
        <w:t>referowana forma kontaktów</w:t>
      </w:r>
      <w:r w:rsidR="008D39A1">
        <w:rPr>
          <w:rFonts w:ascii="Arial" w:hAnsi="Arial" w:cs="Arial"/>
        </w:rPr>
        <w:tab/>
      </w:r>
      <w:r w:rsidR="00700C19" w:rsidRPr="007C4D42">
        <w:rPr>
          <w:rFonts w:ascii="Arial" w:hAnsi="Arial" w:cs="Arial"/>
        </w:rPr>
        <w:t>:</w:t>
      </w:r>
      <w:r w:rsidR="00493ECD" w:rsidRPr="007C4D42">
        <w:rPr>
          <w:rFonts w:ascii="Arial" w:hAnsi="Arial" w:cs="Arial"/>
        </w:rPr>
        <w:t xml:space="preserve"> </w:t>
      </w:r>
      <w:r w:rsidR="00DB1C96" w:rsidRPr="007C4D42">
        <w:rPr>
          <w:rFonts w:ascii="Arial" w:hAnsi="Arial" w:cs="Arial"/>
        </w:rPr>
        <w:tab/>
      </w:r>
      <w:sdt>
        <w:sdtPr>
          <w:rPr>
            <w:rStyle w:val="PoleFormularzaZnak"/>
          </w:rPr>
          <w:id w:val="-714506218"/>
          <w:placeholder>
            <w:docPart w:val="DefaultPlaceholder_1081868575"/>
          </w:placeholder>
          <w:showingPlcHdr/>
          <w:dropDownList>
            <w:listItem w:value="Wybierz element."/>
            <w:listItem w:displayText="telefoniczna" w:value="telefoniczna"/>
            <w:listItem w:displayText="osobista" w:value="osobista"/>
            <w:listItem w:displayText="inna - " w:value="inna - "/>
          </w:dropDownList>
        </w:sdtPr>
        <w:sdtEndPr>
          <w:rPr>
            <w:rStyle w:val="Domylnaczcionkaakapitu"/>
            <w:rFonts w:ascii="Calibri" w:hAnsi="Calibri" w:cs="Times New Roman"/>
            <w:b w:val="0"/>
          </w:rPr>
        </w:sdtEndPr>
        <w:sdtContent>
          <w:r w:rsidR="00DB1C96" w:rsidRPr="007C4D42">
            <w:rPr>
              <w:rStyle w:val="Tekstzastpczy"/>
              <w:rFonts w:ascii="Arial" w:hAnsi="Arial" w:cs="Arial"/>
            </w:rPr>
            <w:t>Wybierz element.</w:t>
          </w:r>
        </w:sdtContent>
      </w:sdt>
      <w:r w:rsidR="00821F6F">
        <w:rPr>
          <w:rFonts w:ascii="Arial" w:hAnsi="Arial" w:cs="Arial"/>
        </w:rPr>
        <w:t xml:space="preserve">, </w:t>
      </w:r>
      <w:sdt>
        <w:sdtPr>
          <w:rPr>
            <w:rStyle w:val="PoleFormularzaZnak"/>
          </w:rPr>
          <w:alias w:val="Inne:"/>
          <w:tag w:val="Inne:"/>
          <w:id w:val="347687764"/>
          <w:placeholder>
            <w:docPart w:val="2DC02540F9554332A4E55D620E1A6D7D"/>
          </w:placeholder>
          <w:showingPlcHdr/>
        </w:sdtPr>
        <w:sdtEndPr>
          <w:rPr>
            <w:rStyle w:val="Domylnaczcionkaakapitu"/>
            <w:rFonts w:ascii="Calibri" w:hAnsi="Calibri" w:cs="Times New Roman"/>
            <w:b w:val="0"/>
          </w:rPr>
        </w:sdtEndPr>
        <w:sdtContent>
          <w:r w:rsidR="002848D6" w:rsidRPr="007C4D42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:rsidR="00EE44F5" w:rsidRPr="007C4D42" w:rsidRDefault="00D275E2" w:rsidP="000D5648">
      <w:pPr>
        <w:tabs>
          <w:tab w:val="left" w:pos="2268"/>
          <w:tab w:val="left" w:pos="3402"/>
          <w:tab w:val="left" w:pos="3686"/>
          <w:tab w:val="left" w:pos="4253"/>
          <w:tab w:val="left" w:pos="4536"/>
        </w:tabs>
        <w:spacing w:after="0" w:line="36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EE44F5" w:rsidRPr="007C4D42">
        <w:rPr>
          <w:rFonts w:ascii="Arial" w:hAnsi="Arial" w:cs="Arial"/>
        </w:rPr>
        <w:t>ymagane dokumenty aplikacyjne</w:t>
      </w:r>
      <w:r w:rsidR="000C7B0E" w:rsidRPr="007C4D42">
        <w:rPr>
          <w:rFonts w:ascii="Arial" w:hAnsi="Arial" w:cs="Arial"/>
        </w:rPr>
        <w:tab/>
      </w:r>
      <w:r w:rsidR="00EE44F5" w:rsidRPr="007C4D42">
        <w:rPr>
          <w:rFonts w:ascii="Arial" w:hAnsi="Arial" w:cs="Arial"/>
        </w:rPr>
        <w:t>:</w:t>
      </w:r>
      <w:r w:rsidR="009C5990" w:rsidRPr="007C4D42">
        <w:rPr>
          <w:rFonts w:ascii="Arial" w:hAnsi="Arial" w:cs="Arial"/>
        </w:rPr>
        <w:tab/>
      </w:r>
      <w:sdt>
        <w:sdtPr>
          <w:rPr>
            <w:rStyle w:val="PoleFormularzaZnak"/>
          </w:rPr>
          <w:id w:val="988366905"/>
          <w:placeholder>
            <w:docPart w:val="8AD7DA327C4640E6B21975AB09349B9D"/>
          </w:placeholder>
          <w:showingPlcHdr/>
        </w:sdtPr>
        <w:sdtEndPr>
          <w:rPr>
            <w:rStyle w:val="Domylnaczcionkaakapitu"/>
            <w:rFonts w:ascii="Calibri" w:hAnsi="Calibri" w:cs="Times New Roman"/>
            <w:b w:val="0"/>
          </w:rPr>
        </w:sdtEndPr>
        <w:sdtContent>
          <w:r w:rsidR="000C7B0E" w:rsidRPr="007C4D42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:rsidR="00D54403" w:rsidRPr="007C4D42" w:rsidRDefault="00D54403" w:rsidP="00B5427A">
      <w:pPr>
        <w:pStyle w:val="Akapitzlist"/>
        <w:numPr>
          <w:ilvl w:val="0"/>
          <w:numId w:val="13"/>
        </w:numPr>
        <w:tabs>
          <w:tab w:val="left" w:pos="426"/>
          <w:tab w:val="left" w:pos="2268"/>
          <w:tab w:val="left" w:pos="3119"/>
          <w:tab w:val="left" w:pos="3402"/>
          <w:tab w:val="left" w:pos="4820"/>
          <w:tab w:val="left" w:pos="5103"/>
        </w:tabs>
        <w:spacing w:after="0" w:line="360" w:lineRule="auto"/>
        <w:ind w:left="567" w:hanging="567"/>
        <w:contextualSpacing w:val="0"/>
        <w:rPr>
          <w:rFonts w:ascii="Arial" w:hAnsi="Arial" w:cs="Arial"/>
        </w:rPr>
      </w:pPr>
      <w:r w:rsidRPr="007C4D42">
        <w:rPr>
          <w:rFonts w:ascii="Arial" w:hAnsi="Arial" w:cs="Arial"/>
        </w:rPr>
        <w:t>REGON</w:t>
      </w:r>
      <w:r w:rsidRPr="007C4D42">
        <w:rPr>
          <w:rFonts w:ascii="Arial" w:hAnsi="Arial" w:cs="Arial"/>
        </w:rPr>
        <w:tab/>
      </w:r>
      <w:r w:rsidRPr="007C4D42">
        <w:rPr>
          <w:rFonts w:ascii="Arial" w:hAnsi="Arial" w:cs="Arial"/>
        </w:rPr>
        <w:tab/>
        <w:t xml:space="preserve">: </w:t>
      </w:r>
      <w:r w:rsidR="00D275E2">
        <w:rPr>
          <w:rFonts w:ascii="Arial" w:hAnsi="Arial" w:cs="Arial"/>
        </w:rPr>
        <w:tab/>
      </w:r>
      <w:sdt>
        <w:sdtPr>
          <w:rPr>
            <w:rStyle w:val="PoleFormularzaZnak"/>
          </w:rPr>
          <w:id w:val="364641019"/>
          <w:placeholder>
            <w:docPart w:val="7C1FAC85FBF44792B66137BE9E0426CC"/>
          </w:placeholder>
          <w:showingPlcHdr/>
        </w:sdtPr>
        <w:sdtEndPr>
          <w:rPr>
            <w:rStyle w:val="Domylnaczcionkaakapitu"/>
            <w:rFonts w:ascii="Calibri" w:hAnsi="Calibri" w:cs="Times New Roman"/>
            <w:b w:val="0"/>
          </w:rPr>
        </w:sdtEndPr>
        <w:sdtContent>
          <w:r w:rsidRPr="007C4D42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:rsidR="00B2035C" w:rsidRPr="007C4D42" w:rsidRDefault="00B2035C" w:rsidP="00D275E2">
      <w:pPr>
        <w:pStyle w:val="Akapitzlist"/>
        <w:numPr>
          <w:ilvl w:val="0"/>
          <w:numId w:val="13"/>
        </w:numPr>
        <w:tabs>
          <w:tab w:val="left" w:pos="426"/>
          <w:tab w:val="left" w:pos="3119"/>
          <w:tab w:val="left" w:pos="3402"/>
          <w:tab w:val="left" w:pos="4820"/>
          <w:tab w:val="left" w:pos="5103"/>
        </w:tabs>
        <w:spacing w:after="0" w:line="360" w:lineRule="auto"/>
        <w:ind w:left="567" w:hanging="567"/>
        <w:rPr>
          <w:rFonts w:ascii="Arial" w:hAnsi="Arial" w:cs="Arial"/>
        </w:rPr>
      </w:pPr>
      <w:r w:rsidRPr="007C4D42">
        <w:rPr>
          <w:rFonts w:ascii="Arial" w:hAnsi="Arial" w:cs="Arial"/>
        </w:rPr>
        <w:t>Forma prawna</w:t>
      </w:r>
      <w:r w:rsidR="00D275E2">
        <w:rPr>
          <w:rFonts w:ascii="Arial" w:hAnsi="Arial" w:cs="Arial"/>
        </w:rPr>
        <w:tab/>
      </w:r>
      <w:r w:rsidR="00700C19" w:rsidRPr="007C4D42">
        <w:rPr>
          <w:rFonts w:ascii="Arial" w:hAnsi="Arial" w:cs="Arial"/>
        </w:rPr>
        <w:t>:</w:t>
      </w:r>
      <w:r w:rsidR="00D275E2">
        <w:rPr>
          <w:rFonts w:ascii="Arial" w:hAnsi="Arial" w:cs="Arial"/>
        </w:rPr>
        <w:tab/>
      </w:r>
      <w:sdt>
        <w:sdtPr>
          <w:rPr>
            <w:rStyle w:val="PoleFormularzaZnak"/>
          </w:rPr>
          <w:id w:val="280464050"/>
          <w:placeholder>
            <w:docPart w:val="8654428C08F84D759388E6936DFDE4F0"/>
          </w:placeholder>
          <w:showingPlcHdr/>
          <w:dropDownList>
            <w:listItem w:value="Wybierz element."/>
            <w:listItem w:displayText="prywatna" w:value="prywatna"/>
            <w:listItem w:displayText="publiczna" w:value="publiczna"/>
          </w:dropDownList>
        </w:sdtPr>
        <w:sdtEndPr>
          <w:rPr>
            <w:rStyle w:val="Domylnaczcionkaakapitu"/>
            <w:rFonts w:ascii="Calibri" w:hAnsi="Calibri" w:cs="Times New Roman"/>
            <w:b w:val="0"/>
          </w:rPr>
        </w:sdtEndPr>
        <w:sdtContent>
          <w:r w:rsidR="00D018B9" w:rsidRPr="007C4D42">
            <w:rPr>
              <w:rStyle w:val="Tekstzastpczy"/>
              <w:rFonts w:ascii="Arial" w:hAnsi="Arial" w:cs="Arial"/>
            </w:rPr>
            <w:t>Wybierz element.</w:t>
          </w:r>
        </w:sdtContent>
      </w:sdt>
    </w:p>
    <w:p w:rsidR="0030546C" w:rsidRPr="007C4D42" w:rsidRDefault="001E76F8" w:rsidP="007C4D42">
      <w:pPr>
        <w:pStyle w:val="Akapitzlist"/>
        <w:numPr>
          <w:ilvl w:val="0"/>
          <w:numId w:val="13"/>
        </w:numPr>
        <w:tabs>
          <w:tab w:val="left" w:pos="426"/>
          <w:tab w:val="left" w:pos="2268"/>
          <w:tab w:val="left" w:pos="3119"/>
          <w:tab w:val="left" w:pos="3402"/>
          <w:tab w:val="left" w:pos="4536"/>
        </w:tabs>
        <w:spacing w:after="0" w:line="360" w:lineRule="auto"/>
        <w:ind w:left="567" w:hanging="567"/>
        <w:contextualSpacing w:val="0"/>
        <w:rPr>
          <w:rFonts w:ascii="Arial" w:hAnsi="Arial" w:cs="Arial"/>
        </w:rPr>
      </w:pPr>
      <w:r w:rsidRPr="007C4D42">
        <w:rPr>
          <w:rFonts w:ascii="Arial" w:hAnsi="Arial" w:cs="Arial"/>
        </w:rPr>
        <w:t>NIP</w:t>
      </w:r>
      <w:r w:rsidR="000707C0" w:rsidRPr="007C4D42">
        <w:rPr>
          <w:rFonts w:ascii="Arial" w:hAnsi="Arial" w:cs="Arial"/>
        </w:rPr>
        <w:tab/>
      </w:r>
      <w:r w:rsidR="000707C0" w:rsidRPr="007C4D42">
        <w:rPr>
          <w:rFonts w:ascii="Arial" w:hAnsi="Arial" w:cs="Arial"/>
        </w:rPr>
        <w:tab/>
      </w:r>
      <w:r w:rsidRPr="007C4D42">
        <w:rPr>
          <w:rFonts w:ascii="Arial" w:hAnsi="Arial" w:cs="Arial"/>
        </w:rPr>
        <w:t>:</w:t>
      </w:r>
      <w:r w:rsidR="00D54403" w:rsidRPr="007C4D42">
        <w:rPr>
          <w:rFonts w:ascii="Arial" w:hAnsi="Arial" w:cs="Arial"/>
        </w:rPr>
        <w:t xml:space="preserve"> </w:t>
      </w:r>
      <w:r w:rsidR="00D275E2">
        <w:rPr>
          <w:rFonts w:ascii="Arial" w:hAnsi="Arial" w:cs="Arial"/>
        </w:rPr>
        <w:tab/>
      </w:r>
      <w:sdt>
        <w:sdtPr>
          <w:rPr>
            <w:rStyle w:val="PoleFormularzaZnak"/>
          </w:rPr>
          <w:id w:val="449819774"/>
          <w:placeholder>
            <w:docPart w:val="CFA9708DA96045EFA39A10896CAA4536"/>
          </w:placeholder>
          <w:showingPlcHdr/>
        </w:sdtPr>
        <w:sdtEndPr>
          <w:rPr>
            <w:rStyle w:val="Domylnaczcionkaakapitu"/>
            <w:rFonts w:ascii="Calibri" w:hAnsi="Calibri" w:cs="Times New Roman"/>
            <w:b w:val="0"/>
          </w:rPr>
        </w:sdtEndPr>
        <w:sdtContent>
          <w:r w:rsidR="00D54403" w:rsidRPr="007C4D42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:rsidR="00D54403" w:rsidRPr="007C4D42" w:rsidRDefault="00D275E2" w:rsidP="007C4D42">
      <w:pPr>
        <w:pStyle w:val="Akapitzlist"/>
        <w:numPr>
          <w:ilvl w:val="0"/>
          <w:numId w:val="13"/>
        </w:numPr>
        <w:tabs>
          <w:tab w:val="left" w:pos="426"/>
          <w:tab w:val="left" w:pos="2268"/>
          <w:tab w:val="left" w:pos="2552"/>
          <w:tab w:val="left" w:pos="3402"/>
          <w:tab w:val="left" w:pos="4536"/>
          <w:tab w:val="left" w:pos="4820"/>
        </w:tabs>
        <w:spacing w:after="0" w:line="360" w:lineRule="auto"/>
        <w:ind w:left="567" w:hanging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D54403" w:rsidRPr="007C4D42">
        <w:rPr>
          <w:rFonts w:ascii="Arial" w:hAnsi="Arial" w:cs="Arial"/>
        </w:rPr>
        <w:t xml:space="preserve">racodawca jest agencją zatrudnienia zgłaszającą ofertę pracy tymczasowej: </w:t>
      </w:r>
      <w:sdt>
        <w:sdtPr>
          <w:rPr>
            <w:rStyle w:val="PoleFormularzaZnak"/>
          </w:rPr>
          <w:id w:val="-357888847"/>
          <w:placeholder>
            <w:docPart w:val="BF902E3F32B8424B8F2D47CE82E7EDD1"/>
          </w:placeholder>
          <w:showingPlcHdr/>
          <w:dropDownList>
            <w:listItem w:value="Wybierz element."/>
            <w:listItem w:displayText="TAK" w:value="TAK"/>
            <w:listItem w:displayText="NIE" w:value="NIE"/>
          </w:dropDownList>
        </w:sdtPr>
        <w:sdtEndPr>
          <w:rPr>
            <w:rStyle w:val="Domylnaczcionkaakapitu"/>
            <w:rFonts w:ascii="Calibri" w:hAnsi="Calibri" w:cs="Times New Roman"/>
            <w:b w:val="0"/>
          </w:rPr>
        </w:sdtEndPr>
        <w:sdtContent>
          <w:r w:rsidR="00D54403" w:rsidRPr="007C4D42">
            <w:rPr>
              <w:rStyle w:val="Tekstzastpczy"/>
              <w:rFonts w:ascii="Arial" w:hAnsi="Arial" w:cs="Arial"/>
            </w:rPr>
            <w:t>Wybierz element.</w:t>
          </w:r>
        </w:sdtContent>
      </w:sdt>
      <w:r w:rsidR="00D54403" w:rsidRPr="007C4D42">
        <w:rPr>
          <w:rFonts w:ascii="Arial" w:hAnsi="Arial" w:cs="Arial"/>
        </w:rPr>
        <w:t xml:space="preserve"> , nr certyfikatu KRAZ: </w:t>
      </w:r>
      <w:sdt>
        <w:sdtPr>
          <w:rPr>
            <w:rStyle w:val="PoleFormularzaZnak"/>
          </w:rPr>
          <w:alias w:val="dot. agencji zatrudnienia"/>
          <w:tag w:val="dot. agencji zatrudnienia"/>
          <w:id w:val="1353384778"/>
          <w:placeholder>
            <w:docPart w:val="8E576F46C5624CAF961E590CCCEC0623"/>
          </w:placeholder>
          <w:showingPlcHdr/>
        </w:sdtPr>
        <w:sdtEndPr>
          <w:rPr>
            <w:rStyle w:val="Domylnaczcionkaakapitu"/>
            <w:rFonts w:ascii="Calibri" w:hAnsi="Calibri" w:cs="Times New Roman"/>
            <w:b w:val="0"/>
          </w:rPr>
        </w:sdtEndPr>
        <w:sdtContent>
          <w:r w:rsidR="00D54403" w:rsidRPr="007C4D42">
            <w:rPr>
              <w:rStyle w:val="Tekstzastpczy"/>
              <w:rFonts w:ascii="Arial" w:hAnsi="Arial" w:cs="Arial"/>
            </w:rPr>
            <w:t>Kliknij tutaj, aby wprowadzić tekst.</w:t>
          </w:r>
        </w:sdtContent>
      </w:sdt>
    </w:p>
    <w:p w:rsidR="002848D6" w:rsidRPr="007C4D42" w:rsidRDefault="002848D6" w:rsidP="007C4D42">
      <w:pPr>
        <w:pStyle w:val="Akapitzlist"/>
        <w:numPr>
          <w:ilvl w:val="0"/>
          <w:numId w:val="13"/>
        </w:numPr>
        <w:tabs>
          <w:tab w:val="left" w:pos="426"/>
          <w:tab w:val="left" w:pos="2268"/>
          <w:tab w:val="left" w:pos="3402"/>
          <w:tab w:val="left" w:pos="4253"/>
          <w:tab w:val="left" w:pos="4536"/>
          <w:tab w:val="left" w:pos="4820"/>
          <w:tab w:val="left" w:pos="5103"/>
        </w:tabs>
        <w:spacing w:after="0" w:line="360" w:lineRule="auto"/>
        <w:ind w:left="567" w:hanging="567"/>
        <w:contextualSpacing w:val="0"/>
        <w:rPr>
          <w:rFonts w:ascii="Arial" w:hAnsi="Arial" w:cs="Arial"/>
        </w:rPr>
      </w:pPr>
      <w:r w:rsidRPr="007C4D42">
        <w:rPr>
          <w:rFonts w:ascii="Arial" w:hAnsi="Arial" w:cs="Arial"/>
        </w:rPr>
        <w:lastRenderedPageBreak/>
        <w:t>Data rozpoczęcia działalności</w:t>
      </w:r>
      <w:r w:rsidR="000C7B0E" w:rsidRPr="007C4D42">
        <w:rPr>
          <w:rFonts w:ascii="Arial" w:hAnsi="Arial" w:cs="Arial"/>
        </w:rPr>
        <w:tab/>
      </w:r>
      <w:r w:rsidRPr="007C4D42">
        <w:rPr>
          <w:rFonts w:ascii="Arial" w:hAnsi="Arial" w:cs="Arial"/>
        </w:rPr>
        <w:t xml:space="preserve">: </w:t>
      </w:r>
      <w:sdt>
        <w:sdtPr>
          <w:rPr>
            <w:rStyle w:val="PoleFormularzaZnak"/>
          </w:rPr>
          <w:id w:val="493231395"/>
          <w:placeholder>
            <w:docPart w:val="8456F4A43CB6405DA275CC779B68363A"/>
          </w:placeholder>
          <w:showingPlcHdr/>
          <w:date>
            <w:dateFormat w:val="d MMMM yyyy"/>
            <w:lid w:val="pl-PL"/>
            <w:storeMappedDataAs w:val="dateTime"/>
            <w:calendar w:val="gregorian"/>
          </w:date>
        </w:sdtPr>
        <w:sdtEndPr>
          <w:rPr>
            <w:rStyle w:val="Domylnaczcionkaakapitu"/>
            <w:rFonts w:ascii="Calibri" w:hAnsi="Calibri" w:cs="Times New Roman"/>
            <w:b w:val="0"/>
          </w:rPr>
        </w:sdtEndPr>
        <w:sdtContent>
          <w:r w:rsidRPr="007C4D42">
            <w:rPr>
              <w:rStyle w:val="Tekstzastpczy"/>
              <w:rFonts w:ascii="Arial" w:hAnsi="Arial" w:cs="Arial"/>
            </w:rPr>
            <w:t>Kliknij tutaj, aby wprowadzić datę.</w:t>
          </w:r>
        </w:sdtContent>
      </w:sdt>
    </w:p>
    <w:p w:rsidR="00700C19" w:rsidRPr="007C4D42" w:rsidRDefault="001E76F8" w:rsidP="007C4D42">
      <w:pPr>
        <w:pStyle w:val="Akapitzlist"/>
        <w:numPr>
          <w:ilvl w:val="0"/>
          <w:numId w:val="13"/>
        </w:numPr>
        <w:tabs>
          <w:tab w:val="left" w:pos="426"/>
          <w:tab w:val="left" w:pos="2268"/>
          <w:tab w:val="left" w:pos="3402"/>
          <w:tab w:val="left" w:pos="4536"/>
          <w:tab w:val="left" w:pos="5103"/>
        </w:tabs>
        <w:spacing w:after="0" w:line="360" w:lineRule="auto"/>
        <w:ind w:left="567" w:hanging="567"/>
        <w:contextualSpacing w:val="0"/>
        <w:rPr>
          <w:rFonts w:ascii="Arial" w:hAnsi="Arial" w:cs="Arial"/>
        </w:rPr>
      </w:pPr>
      <w:r w:rsidRPr="007C4D42">
        <w:rPr>
          <w:rFonts w:ascii="Arial" w:hAnsi="Arial" w:cs="Arial"/>
        </w:rPr>
        <w:t>Podstawowy rodzaj działalności według PKD</w:t>
      </w:r>
      <w:r w:rsidR="0030546C" w:rsidRPr="007C4D42">
        <w:rPr>
          <w:rFonts w:ascii="Arial" w:hAnsi="Arial" w:cs="Arial"/>
        </w:rPr>
        <w:tab/>
      </w:r>
      <w:r w:rsidR="00700C19" w:rsidRPr="007C4D42">
        <w:rPr>
          <w:rFonts w:ascii="Arial" w:hAnsi="Arial" w:cs="Arial"/>
        </w:rPr>
        <w:t>:</w:t>
      </w:r>
      <w:r w:rsidR="00D54403" w:rsidRPr="007C4D42">
        <w:rPr>
          <w:rFonts w:ascii="Arial" w:hAnsi="Arial" w:cs="Arial"/>
        </w:rPr>
        <w:t xml:space="preserve"> </w:t>
      </w:r>
      <w:sdt>
        <w:sdtPr>
          <w:rPr>
            <w:rStyle w:val="PoleFormularzaZnak"/>
          </w:rPr>
          <w:id w:val="-701623269"/>
          <w:placeholder>
            <w:docPart w:val="29990B46BA244E75B4D2BA57FC2018A6"/>
          </w:placeholder>
          <w:showingPlcHdr/>
        </w:sdtPr>
        <w:sdtEndPr>
          <w:rPr>
            <w:rStyle w:val="Domylnaczcionkaakapitu"/>
            <w:rFonts w:ascii="Calibri" w:hAnsi="Calibri" w:cs="Times New Roman"/>
            <w:b w:val="0"/>
          </w:rPr>
        </w:sdtEndPr>
        <w:sdtContent>
          <w:r w:rsidR="00D54403" w:rsidRPr="007C4D42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:rsidR="00700C19" w:rsidRPr="007C4D42" w:rsidRDefault="00D24823" w:rsidP="008D39A1">
      <w:pPr>
        <w:pStyle w:val="Akapitzlist"/>
        <w:numPr>
          <w:ilvl w:val="0"/>
          <w:numId w:val="13"/>
        </w:numPr>
        <w:tabs>
          <w:tab w:val="left" w:pos="426"/>
          <w:tab w:val="left" w:pos="2268"/>
          <w:tab w:val="left" w:pos="3402"/>
          <w:tab w:val="left" w:pos="5103"/>
          <w:tab w:val="left" w:pos="5387"/>
          <w:tab w:val="left" w:pos="5670"/>
        </w:tabs>
        <w:spacing w:after="0" w:line="360" w:lineRule="auto"/>
        <w:ind w:left="567" w:hanging="567"/>
        <w:contextualSpacing w:val="0"/>
        <w:rPr>
          <w:rStyle w:val="PoleFormularzaZnak"/>
          <w:b w:val="0"/>
        </w:rPr>
      </w:pPr>
      <w:r w:rsidRPr="007C4D42">
        <w:rPr>
          <w:rFonts w:ascii="Arial" w:hAnsi="Arial" w:cs="Arial"/>
        </w:rPr>
        <w:t xml:space="preserve">Liczba </w:t>
      </w:r>
      <w:r w:rsidR="001E76F8" w:rsidRPr="007C4D42">
        <w:rPr>
          <w:rFonts w:ascii="Arial" w:hAnsi="Arial" w:cs="Arial"/>
        </w:rPr>
        <w:t>zatrudnionych pracowników</w:t>
      </w:r>
      <w:r w:rsidR="000C7B0E" w:rsidRPr="007C4D42">
        <w:rPr>
          <w:rFonts w:ascii="Arial" w:hAnsi="Arial" w:cs="Arial"/>
        </w:rPr>
        <w:tab/>
      </w:r>
      <w:r w:rsidR="001E76F8" w:rsidRPr="007C4D42">
        <w:rPr>
          <w:rFonts w:ascii="Arial" w:hAnsi="Arial" w:cs="Arial"/>
        </w:rPr>
        <w:t>:</w:t>
      </w:r>
      <w:r w:rsidR="00D54403" w:rsidRPr="007C4D42">
        <w:rPr>
          <w:rFonts w:ascii="Arial" w:hAnsi="Arial" w:cs="Arial"/>
        </w:rPr>
        <w:t xml:space="preserve"> </w:t>
      </w:r>
      <w:sdt>
        <w:sdtPr>
          <w:rPr>
            <w:rStyle w:val="PoleFormularzaZnak"/>
          </w:rPr>
          <w:id w:val="1584638083"/>
          <w:placeholder>
            <w:docPart w:val="EB635DFEAE9949DD8D6D987E86F0FE91"/>
          </w:placeholder>
          <w:showingPlcHdr/>
        </w:sdtPr>
        <w:sdtEndPr>
          <w:rPr>
            <w:rStyle w:val="Domylnaczcionkaakapitu"/>
            <w:rFonts w:ascii="Calibri" w:hAnsi="Calibri" w:cs="Times New Roman"/>
            <w:b w:val="0"/>
          </w:rPr>
        </w:sdtEndPr>
        <w:sdtContent>
          <w:r w:rsidR="00D54403" w:rsidRPr="007C4D42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:rsidR="005036E7" w:rsidRPr="007C4D42" w:rsidRDefault="005036E7" w:rsidP="007C4D42">
      <w:pPr>
        <w:pStyle w:val="Nagwek1"/>
        <w:rPr>
          <w:rFonts w:cs="Arial"/>
        </w:rPr>
      </w:pPr>
      <w:r w:rsidRPr="007C4D42">
        <w:rPr>
          <w:rFonts w:cs="Arial"/>
        </w:rPr>
        <w:t>Informacje dotyczące zgł</w:t>
      </w:r>
      <w:r w:rsidR="00D275E2">
        <w:rPr>
          <w:rFonts w:cs="Arial"/>
        </w:rPr>
        <w:t>o</w:t>
      </w:r>
      <w:r w:rsidRPr="007C4D42">
        <w:rPr>
          <w:rFonts w:cs="Arial"/>
        </w:rPr>
        <w:t>sz</w:t>
      </w:r>
      <w:r w:rsidR="00D275E2">
        <w:rPr>
          <w:rFonts w:cs="Arial"/>
        </w:rPr>
        <w:t>o</w:t>
      </w:r>
      <w:r w:rsidRPr="007C4D42">
        <w:rPr>
          <w:rFonts w:cs="Arial"/>
        </w:rPr>
        <w:t>nego miejsca pracy</w:t>
      </w:r>
    </w:p>
    <w:p w:rsidR="00700C19" w:rsidRPr="007C4D42" w:rsidRDefault="009F1167" w:rsidP="00D275E2">
      <w:pPr>
        <w:pStyle w:val="Akapitzlist"/>
        <w:numPr>
          <w:ilvl w:val="0"/>
          <w:numId w:val="16"/>
        </w:numPr>
        <w:tabs>
          <w:tab w:val="left" w:pos="426"/>
          <w:tab w:val="left" w:pos="6096"/>
        </w:tabs>
        <w:spacing w:after="0" w:line="360" w:lineRule="auto"/>
        <w:ind w:left="567" w:hanging="567"/>
        <w:contextualSpacing w:val="0"/>
        <w:rPr>
          <w:rFonts w:ascii="Arial" w:hAnsi="Arial" w:cs="Arial"/>
        </w:rPr>
      </w:pPr>
      <w:r w:rsidRPr="007C4D42">
        <w:rPr>
          <w:rFonts w:ascii="Arial" w:hAnsi="Arial" w:cs="Arial"/>
        </w:rPr>
        <w:t>Nazwa</w:t>
      </w:r>
      <w:r w:rsidR="005B7E87" w:rsidRPr="007C4D42">
        <w:rPr>
          <w:rFonts w:ascii="Arial" w:hAnsi="Arial" w:cs="Arial"/>
        </w:rPr>
        <w:t xml:space="preserve"> zawodu (wg </w:t>
      </w:r>
      <w:r w:rsidR="00C351DB">
        <w:rPr>
          <w:rFonts w:ascii="Arial" w:hAnsi="Arial" w:cs="Arial"/>
        </w:rPr>
        <w:t>KZiS</w:t>
      </w:r>
      <w:r w:rsidR="00C351DB" w:rsidRPr="00C306BD">
        <w:rPr>
          <w:rStyle w:val="Odwoanieprzypisudolnego"/>
        </w:rPr>
        <w:footnoteReference w:id="1"/>
      </w:r>
      <w:r w:rsidR="005B7E87" w:rsidRPr="007C4D42">
        <w:rPr>
          <w:rFonts w:ascii="Arial" w:hAnsi="Arial" w:cs="Arial"/>
        </w:rPr>
        <w:t>):</w:t>
      </w:r>
      <w:r w:rsidR="0030546C" w:rsidRPr="007C4D42">
        <w:rPr>
          <w:rFonts w:ascii="Arial" w:hAnsi="Arial" w:cs="Arial"/>
        </w:rPr>
        <w:t xml:space="preserve"> </w:t>
      </w:r>
      <w:sdt>
        <w:sdtPr>
          <w:rPr>
            <w:rStyle w:val="PoleFormularzaZnak"/>
          </w:rPr>
          <w:id w:val="402270886"/>
          <w:placeholder>
            <w:docPart w:val="66D93A4F0FFC4B8AB138E4B68101305C"/>
          </w:placeholder>
          <w:showingPlcHdr/>
        </w:sdtPr>
        <w:sdtEndPr>
          <w:rPr>
            <w:rStyle w:val="Domylnaczcionkaakapitu"/>
            <w:rFonts w:ascii="Calibri" w:hAnsi="Calibri" w:cs="Times New Roman"/>
            <w:b w:val="0"/>
          </w:rPr>
        </w:sdtEndPr>
        <w:sdtContent>
          <w:r w:rsidR="00D54403" w:rsidRPr="007C4D42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:rsidR="00700C19" w:rsidRPr="007C4D42" w:rsidRDefault="00493ECD" w:rsidP="00D275E2">
      <w:pPr>
        <w:pStyle w:val="Akapitzlist"/>
        <w:numPr>
          <w:ilvl w:val="0"/>
          <w:numId w:val="16"/>
        </w:numPr>
        <w:tabs>
          <w:tab w:val="left" w:pos="426"/>
          <w:tab w:val="left" w:pos="5954"/>
        </w:tabs>
        <w:spacing w:after="0" w:line="360" w:lineRule="auto"/>
        <w:ind w:left="567" w:hanging="567"/>
        <w:contextualSpacing w:val="0"/>
        <w:rPr>
          <w:rFonts w:ascii="Arial" w:hAnsi="Arial" w:cs="Arial"/>
        </w:rPr>
      </w:pPr>
      <w:r w:rsidRPr="007C4D42">
        <w:rPr>
          <w:rFonts w:ascii="Arial" w:hAnsi="Arial" w:cs="Arial"/>
        </w:rPr>
        <w:t>Kod zawodu (wg klasyfikacji zawodów i specjalności)</w:t>
      </w:r>
      <w:r w:rsidR="00700C19" w:rsidRPr="007C4D42">
        <w:rPr>
          <w:rFonts w:ascii="Arial" w:hAnsi="Arial" w:cs="Arial"/>
        </w:rPr>
        <w:t>:</w:t>
      </w:r>
      <w:r w:rsidR="00D54403" w:rsidRPr="007C4D42">
        <w:rPr>
          <w:rFonts w:ascii="Arial" w:hAnsi="Arial" w:cs="Arial"/>
        </w:rPr>
        <w:t xml:space="preserve"> </w:t>
      </w:r>
      <w:sdt>
        <w:sdtPr>
          <w:rPr>
            <w:rStyle w:val="PoleFormularzaZnak"/>
          </w:rPr>
          <w:id w:val="1835107775"/>
          <w:placeholder>
            <w:docPart w:val="57BE76C2B66D47AAA9BF1813FC381908"/>
          </w:placeholder>
          <w:showingPlcHdr/>
        </w:sdtPr>
        <w:sdtEndPr>
          <w:rPr>
            <w:rStyle w:val="Domylnaczcionkaakapitu"/>
            <w:rFonts w:ascii="Calibri" w:hAnsi="Calibri" w:cs="Times New Roman"/>
            <w:b w:val="0"/>
          </w:rPr>
        </w:sdtEndPr>
        <w:sdtContent>
          <w:r w:rsidR="00D54403" w:rsidRPr="007C4D42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:rsidR="009F1167" w:rsidRPr="007C4D42" w:rsidRDefault="009F1167" w:rsidP="00D275E2">
      <w:pPr>
        <w:pStyle w:val="Akapitzlist"/>
        <w:numPr>
          <w:ilvl w:val="0"/>
          <w:numId w:val="16"/>
        </w:numPr>
        <w:tabs>
          <w:tab w:val="left" w:pos="426"/>
          <w:tab w:val="left" w:pos="5954"/>
        </w:tabs>
        <w:spacing w:after="0" w:line="360" w:lineRule="auto"/>
        <w:ind w:left="567" w:hanging="567"/>
        <w:contextualSpacing w:val="0"/>
        <w:rPr>
          <w:rFonts w:ascii="Arial" w:hAnsi="Arial" w:cs="Arial"/>
        </w:rPr>
      </w:pPr>
      <w:r w:rsidRPr="007C4D42">
        <w:rPr>
          <w:rFonts w:ascii="Arial" w:hAnsi="Arial" w:cs="Arial"/>
        </w:rPr>
        <w:t>Nazwa stanowiska:</w:t>
      </w:r>
      <w:r w:rsidR="002848D6" w:rsidRPr="007C4D42">
        <w:rPr>
          <w:rFonts w:ascii="Arial" w:hAnsi="Arial" w:cs="Arial"/>
        </w:rPr>
        <w:t xml:space="preserve"> </w:t>
      </w:r>
      <w:sdt>
        <w:sdtPr>
          <w:rPr>
            <w:rStyle w:val="PoleFormularzaZnak"/>
          </w:rPr>
          <w:id w:val="899021048"/>
          <w:placeholder>
            <w:docPart w:val="37EB22F829044052A0ED4425288D61FD"/>
          </w:placeholder>
          <w:showingPlcHdr/>
        </w:sdtPr>
        <w:sdtEndPr>
          <w:rPr>
            <w:rStyle w:val="Domylnaczcionkaakapitu"/>
            <w:rFonts w:ascii="Calibri" w:hAnsi="Calibri" w:cs="Times New Roman"/>
            <w:b w:val="0"/>
          </w:rPr>
        </w:sdtEndPr>
        <w:sdtContent>
          <w:r w:rsidR="00C306BD" w:rsidRPr="007C4D42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:rsidR="00700C19" w:rsidRPr="007C4D42" w:rsidRDefault="005B7E87" w:rsidP="00D275E2">
      <w:pPr>
        <w:pStyle w:val="Akapitzlist"/>
        <w:numPr>
          <w:ilvl w:val="0"/>
          <w:numId w:val="16"/>
        </w:numPr>
        <w:tabs>
          <w:tab w:val="left" w:pos="426"/>
          <w:tab w:val="left" w:pos="3402"/>
        </w:tabs>
        <w:spacing w:after="0" w:line="360" w:lineRule="auto"/>
        <w:ind w:left="567" w:hanging="567"/>
        <w:contextualSpacing w:val="0"/>
        <w:rPr>
          <w:rFonts w:ascii="Arial" w:hAnsi="Arial" w:cs="Arial"/>
        </w:rPr>
      </w:pPr>
      <w:r w:rsidRPr="007C4D42">
        <w:rPr>
          <w:rFonts w:ascii="Arial" w:hAnsi="Arial" w:cs="Arial"/>
        </w:rPr>
        <w:t>Liczba wolnych miejsc pracy:</w:t>
      </w:r>
      <w:r w:rsidR="003B78F2" w:rsidRPr="007C4D42">
        <w:rPr>
          <w:rFonts w:ascii="Arial" w:hAnsi="Arial" w:cs="Arial"/>
        </w:rPr>
        <w:t xml:space="preserve"> </w:t>
      </w:r>
      <w:sdt>
        <w:sdtPr>
          <w:rPr>
            <w:rStyle w:val="PoleFormularzaZnak"/>
          </w:rPr>
          <w:id w:val="1008715108"/>
          <w:placeholder>
            <w:docPart w:val="5CB50C7628AB4B4CADCAA6B412777405"/>
          </w:placeholder>
          <w:showingPlcHdr/>
        </w:sdtPr>
        <w:sdtEndPr>
          <w:rPr>
            <w:rStyle w:val="PoleFormularzaZnak"/>
          </w:rPr>
        </w:sdtEndPr>
        <w:sdtContent>
          <w:r w:rsidR="00D54403" w:rsidRPr="007C4D42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  <w:r w:rsidR="000707C0" w:rsidRPr="007C4D42">
        <w:rPr>
          <w:rFonts w:ascii="Arial" w:hAnsi="Arial" w:cs="Arial"/>
        </w:rPr>
        <w:t xml:space="preserve">, </w:t>
      </w:r>
      <w:r w:rsidRPr="007C4D42">
        <w:rPr>
          <w:rFonts w:ascii="Arial" w:hAnsi="Arial" w:cs="Arial"/>
        </w:rPr>
        <w:t>w tym dla osób niepełnosprawnych:</w:t>
      </w:r>
      <w:r w:rsidR="00D54403" w:rsidRPr="007C4D42">
        <w:rPr>
          <w:rFonts w:ascii="Arial" w:hAnsi="Arial" w:cs="Arial"/>
        </w:rPr>
        <w:t xml:space="preserve"> </w:t>
      </w:r>
      <w:sdt>
        <w:sdtPr>
          <w:rPr>
            <w:rStyle w:val="PoleFormularzaZnak"/>
          </w:rPr>
          <w:id w:val="-332373135"/>
          <w:placeholder>
            <w:docPart w:val="D12959A46D9F4FA6968BEDBA39A12E95"/>
          </w:placeholder>
          <w:showingPlcHdr/>
        </w:sdtPr>
        <w:sdtEndPr>
          <w:rPr>
            <w:rStyle w:val="Domylnaczcionkaakapitu"/>
            <w:rFonts w:ascii="Calibri" w:hAnsi="Calibri" w:cs="Times New Roman"/>
            <w:b w:val="0"/>
          </w:rPr>
        </w:sdtEndPr>
        <w:sdtContent>
          <w:r w:rsidR="00D54403" w:rsidRPr="007C4D42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:rsidR="007C4D42" w:rsidRPr="007C4D42" w:rsidRDefault="007C4D42" w:rsidP="00D275E2">
      <w:pPr>
        <w:pStyle w:val="Akapitzlist"/>
        <w:numPr>
          <w:ilvl w:val="0"/>
          <w:numId w:val="16"/>
        </w:numPr>
        <w:tabs>
          <w:tab w:val="left" w:pos="426"/>
        </w:tabs>
        <w:spacing w:after="0" w:line="360" w:lineRule="auto"/>
        <w:ind w:left="567" w:hanging="567"/>
        <w:contextualSpacing w:val="0"/>
        <w:rPr>
          <w:rFonts w:ascii="Arial" w:hAnsi="Arial" w:cs="Arial"/>
        </w:rPr>
      </w:pPr>
      <w:r w:rsidRPr="007C4D42">
        <w:rPr>
          <w:rFonts w:ascii="Arial" w:hAnsi="Arial" w:cs="Arial"/>
        </w:rPr>
        <w:t xml:space="preserve">Wnioskowana liczba kandydatów: </w:t>
      </w:r>
      <w:sdt>
        <w:sdtPr>
          <w:rPr>
            <w:rStyle w:val="PoleFormularzaZnak"/>
          </w:rPr>
          <w:id w:val="367961500"/>
          <w:placeholder>
            <w:docPart w:val="2253AE3B6CC94618BD954FC92C706660"/>
          </w:placeholder>
          <w:showingPlcHdr/>
        </w:sdtPr>
        <w:sdtEndPr>
          <w:rPr>
            <w:rStyle w:val="Domylnaczcionkaakapitu"/>
            <w:rFonts w:ascii="Calibri" w:hAnsi="Calibri" w:cs="Times New Roman"/>
            <w:b w:val="0"/>
          </w:rPr>
        </w:sdtEndPr>
        <w:sdtContent>
          <w:r w:rsidRPr="007C4D42">
            <w:rPr>
              <w:rStyle w:val="Tekstzastpczy"/>
            </w:rPr>
            <w:t>Kliknij lub naciśnij tutaj, aby wprowadzić tekst.</w:t>
          </w:r>
        </w:sdtContent>
      </w:sdt>
    </w:p>
    <w:p w:rsidR="007C4D42" w:rsidRPr="007C4D42" w:rsidRDefault="007C4D42" w:rsidP="00D275E2">
      <w:pPr>
        <w:pStyle w:val="Akapitzlist"/>
        <w:numPr>
          <w:ilvl w:val="0"/>
          <w:numId w:val="16"/>
        </w:numPr>
        <w:tabs>
          <w:tab w:val="left" w:pos="426"/>
        </w:tabs>
        <w:spacing w:after="0" w:line="360" w:lineRule="auto"/>
        <w:ind w:left="567" w:hanging="567"/>
        <w:contextualSpacing w:val="0"/>
        <w:rPr>
          <w:rFonts w:ascii="Arial" w:hAnsi="Arial" w:cs="Arial"/>
        </w:rPr>
      </w:pPr>
      <w:r w:rsidRPr="007C4D42">
        <w:rPr>
          <w:rFonts w:ascii="Arial" w:hAnsi="Arial" w:cs="Arial"/>
        </w:rPr>
        <w:t xml:space="preserve">Miejsce wykonywania pracy (podać adres lub obszar w przypadku pracy w terenie):  </w:t>
      </w:r>
      <w:sdt>
        <w:sdtPr>
          <w:rPr>
            <w:rStyle w:val="PoleFormularzaZnak"/>
          </w:rPr>
          <w:id w:val="-298300246"/>
          <w:placeholder>
            <w:docPart w:val="0F9EDB0C5979470C83D1E2406A246595"/>
          </w:placeholder>
          <w:showingPlcHdr/>
        </w:sdtPr>
        <w:sdtEndPr>
          <w:rPr>
            <w:rStyle w:val="PoleFormularzaZnak"/>
          </w:rPr>
        </w:sdtEndPr>
        <w:sdtContent>
          <w:r w:rsidRPr="007C4D42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:rsidR="00700C19" w:rsidRPr="007C4D42" w:rsidRDefault="005B7E87" w:rsidP="00D275E2">
      <w:pPr>
        <w:pStyle w:val="Akapitzlist"/>
        <w:numPr>
          <w:ilvl w:val="0"/>
          <w:numId w:val="16"/>
        </w:numPr>
        <w:tabs>
          <w:tab w:val="left" w:pos="426"/>
        </w:tabs>
        <w:spacing w:after="0" w:line="360" w:lineRule="auto"/>
        <w:ind w:left="567" w:hanging="567"/>
        <w:contextualSpacing w:val="0"/>
        <w:rPr>
          <w:rFonts w:ascii="Arial" w:hAnsi="Arial" w:cs="Arial"/>
        </w:rPr>
      </w:pPr>
      <w:r w:rsidRPr="007C4D42">
        <w:rPr>
          <w:rFonts w:ascii="Arial" w:hAnsi="Arial" w:cs="Arial"/>
        </w:rPr>
        <w:t>Ogólny zakres obowiązków:</w:t>
      </w:r>
      <w:r w:rsidR="00D54403" w:rsidRPr="007C4D42">
        <w:rPr>
          <w:rFonts w:ascii="Arial" w:hAnsi="Arial" w:cs="Arial"/>
        </w:rPr>
        <w:t xml:space="preserve"> </w:t>
      </w:r>
      <w:sdt>
        <w:sdtPr>
          <w:rPr>
            <w:rStyle w:val="PoleFormularzaZnak"/>
          </w:rPr>
          <w:id w:val="836276052"/>
          <w:placeholder>
            <w:docPart w:val="257A31B7D0814AB38D384434997F84F7"/>
          </w:placeholder>
          <w:showingPlcHdr/>
        </w:sdtPr>
        <w:sdtEndPr>
          <w:rPr>
            <w:rStyle w:val="Domylnaczcionkaakapitu"/>
            <w:rFonts w:ascii="Calibri" w:hAnsi="Calibri" w:cs="Times New Roman"/>
            <w:b w:val="0"/>
          </w:rPr>
        </w:sdtEndPr>
        <w:sdtContent>
          <w:r w:rsidR="00D54403" w:rsidRPr="007C4D42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:rsidR="00700C19" w:rsidRPr="007C4D42" w:rsidRDefault="005B7E87" w:rsidP="00D275E2">
      <w:pPr>
        <w:pStyle w:val="Akapitzlist"/>
        <w:numPr>
          <w:ilvl w:val="0"/>
          <w:numId w:val="16"/>
        </w:numPr>
        <w:tabs>
          <w:tab w:val="left" w:pos="426"/>
          <w:tab w:val="left" w:pos="1843"/>
        </w:tabs>
        <w:spacing w:after="0" w:line="360" w:lineRule="auto"/>
        <w:ind w:left="567" w:hanging="567"/>
        <w:contextualSpacing w:val="0"/>
        <w:rPr>
          <w:rFonts w:ascii="Arial" w:hAnsi="Arial" w:cs="Arial"/>
        </w:rPr>
      </w:pPr>
      <w:r w:rsidRPr="007C4D42">
        <w:rPr>
          <w:rFonts w:ascii="Arial" w:hAnsi="Arial" w:cs="Arial"/>
        </w:rPr>
        <w:t>Rodzaj umowy stanowiącej podstawę wykonywania pracy</w:t>
      </w:r>
      <w:r w:rsidR="002848D6" w:rsidRPr="007C4D42">
        <w:rPr>
          <w:rFonts w:ascii="Arial" w:hAnsi="Arial" w:cs="Arial"/>
        </w:rPr>
        <w:t xml:space="preserve">: </w:t>
      </w:r>
      <w:sdt>
        <w:sdtPr>
          <w:rPr>
            <w:rStyle w:val="PoleFormularzaZnak"/>
          </w:rPr>
          <w:id w:val="-1602564669"/>
          <w:placeholder>
            <w:docPart w:val="4F21978E7AC04FE399EDB308FB9BC567"/>
          </w:placeholder>
          <w:showingPlcHdr/>
          <w:dropDownList>
            <w:listItem w:value="Wybierz element."/>
            <w:listItem w:displayText="na czas nieokreślony" w:value="na czas nieokreślony"/>
            <w:listItem w:displayText="na czas określony" w:value="na czas określony"/>
            <w:listItem w:displayText="umowa zlecenie" w:value="umowa zlecenie"/>
            <w:listItem w:displayText="umowa o dzieło" w:value="umowa o dzieło"/>
            <w:listItem w:displayText="umowa o pracę tymczasową - art. 19g" w:value="umowa o pracę tymczasową - art. 19g"/>
            <w:listItem w:displayText="inna -" w:value="inna -"/>
          </w:dropDownList>
        </w:sdtPr>
        <w:sdtEndPr>
          <w:rPr>
            <w:rStyle w:val="Domylnaczcionkaakapitu"/>
            <w:rFonts w:ascii="Calibri" w:hAnsi="Calibri" w:cs="Times New Roman"/>
            <w:b w:val="0"/>
          </w:rPr>
        </w:sdtEndPr>
        <w:sdtContent>
          <w:r w:rsidR="002848D6" w:rsidRPr="007C4D42">
            <w:rPr>
              <w:rStyle w:val="Tekstzastpczy"/>
              <w:rFonts w:ascii="Arial" w:hAnsi="Arial" w:cs="Arial"/>
            </w:rPr>
            <w:t>Wybierz element.</w:t>
          </w:r>
        </w:sdtContent>
      </w:sdt>
    </w:p>
    <w:p w:rsidR="007C4D42" w:rsidRPr="00C351DB" w:rsidRDefault="007C4D42" w:rsidP="00D275E2">
      <w:pPr>
        <w:pStyle w:val="Akapitzlist"/>
        <w:numPr>
          <w:ilvl w:val="0"/>
          <w:numId w:val="16"/>
        </w:numPr>
        <w:tabs>
          <w:tab w:val="left" w:pos="426"/>
          <w:tab w:val="left" w:pos="567"/>
        </w:tabs>
        <w:spacing w:after="0" w:line="360" w:lineRule="auto"/>
        <w:ind w:left="567" w:hanging="567"/>
        <w:contextualSpacing w:val="0"/>
        <w:rPr>
          <w:rFonts w:ascii="Arial" w:hAnsi="Arial" w:cs="Arial"/>
        </w:rPr>
      </w:pPr>
      <w:r w:rsidRPr="00C351DB">
        <w:rPr>
          <w:rFonts w:ascii="Arial" w:hAnsi="Arial" w:cs="Arial"/>
        </w:rPr>
        <w:t xml:space="preserve">Zmianowość: </w:t>
      </w:r>
      <w:sdt>
        <w:sdtPr>
          <w:rPr>
            <w:rStyle w:val="PoleFormularzaZnak"/>
          </w:rPr>
          <w:id w:val="459308122"/>
          <w:placeholder>
            <w:docPart w:val="B08CF9561B264092A90336B4175298D1"/>
          </w:placeholder>
          <w:showingPlcHdr/>
          <w:dropDownList>
            <w:listItem w:value="Wybierz element."/>
            <w:listItem w:displayText="jednozmianowa" w:value="jednozmianowa"/>
            <w:listItem w:displayText="dwie zmiany" w:value="dwie zmiany"/>
            <w:listItem w:displayText="trzy zmiany" w:value="trzy zmiany"/>
            <w:listItem w:displayText="system równoważny" w:value="system równoważny"/>
            <w:listItem w:displayText="ruch ciągły" w:value="ruch ciągły"/>
            <w:listItem w:displayText="inna -" w:value="inna -"/>
          </w:dropDownList>
        </w:sdtPr>
        <w:sdtEndPr>
          <w:rPr>
            <w:rStyle w:val="Domylnaczcionkaakapitu"/>
            <w:rFonts w:ascii="Calibri" w:hAnsi="Calibri" w:cs="Times New Roman"/>
            <w:b w:val="0"/>
          </w:rPr>
        </w:sdtEndPr>
        <w:sdtContent>
          <w:r w:rsidRPr="00C351DB">
            <w:rPr>
              <w:rStyle w:val="Tekstzastpczy"/>
              <w:rFonts w:ascii="Arial" w:hAnsi="Arial" w:cs="Arial"/>
            </w:rPr>
            <w:t>Wybierz element.</w:t>
          </w:r>
        </w:sdtContent>
      </w:sdt>
      <w:r w:rsidR="00C351DB" w:rsidRPr="00C351DB">
        <w:rPr>
          <w:rStyle w:val="PoleFormularzaZnak"/>
        </w:rPr>
        <w:t xml:space="preserve">, </w:t>
      </w:r>
      <w:sdt>
        <w:sdtPr>
          <w:rPr>
            <w:rStyle w:val="PoleFormularzaZnak"/>
          </w:rPr>
          <w:alias w:val="inna"/>
          <w:tag w:val="inna"/>
          <w:id w:val="-999431682"/>
          <w:placeholder>
            <w:docPart w:val="DefaultPlaceholder_1081868574"/>
          </w:placeholder>
          <w:showingPlcHdr/>
        </w:sdtPr>
        <w:sdtEndPr>
          <w:rPr>
            <w:rStyle w:val="PoleFormularzaZnak"/>
          </w:rPr>
        </w:sdtEndPr>
        <w:sdtContent>
          <w:r w:rsidR="00C351DB" w:rsidRPr="00C351DB">
            <w:rPr>
              <w:rStyle w:val="Tekstzastpczy"/>
              <w:rFonts w:ascii="Arial" w:hAnsi="Arial" w:cs="Arial"/>
            </w:rPr>
            <w:t>Kliknij tutaj, aby wprowadzić tekst.</w:t>
          </w:r>
        </w:sdtContent>
      </w:sdt>
    </w:p>
    <w:p w:rsidR="00700C19" w:rsidRPr="007C4D42" w:rsidRDefault="005B7E87" w:rsidP="00D275E2">
      <w:pPr>
        <w:pStyle w:val="Akapitzlist"/>
        <w:numPr>
          <w:ilvl w:val="0"/>
          <w:numId w:val="16"/>
        </w:numPr>
        <w:tabs>
          <w:tab w:val="left" w:pos="426"/>
        </w:tabs>
        <w:spacing w:after="0" w:line="360" w:lineRule="auto"/>
        <w:ind w:left="567" w:hanging="567"/>
        <w:contextualSpacing w:val="0"/>
        <w:rPr>
          <w:rFonts w:ascii="Arial" w:hAnsi="Arial" w:cs="Arial"/>
        </w:rPr>
      </w:pPr>
      <w:r w:rsidRPr="007C4D42">
        <w:rPr>
          <w:rFonts w:ascii="Arial" w:hAnsi="Arial" w:cs="Arial"/>
        </w:rPr>
        <w:t>Wymiar czasu pracy:</w:t>
      </w:r>
      <w:r w:rsidR="003B78F2" w:rsidRPr="007C4D42">
        <w:rPr>
          <w:rFonts w:ascii="Arial" w:hAnsi="Arial" w:cs="Arial"/>
        </w:rPr>
        <w:t xml:space="preserve"> </w:t>
      </w:r>
      <w:sdt>
        <w:sdtPr>
          <w:rPr>
            <w:rStyle w:val="PoleFormularzaZnak"/>
          </w:rPr>
          <w:id w:val="485829737"/>
          <w:placeholder>
            <w:docPart w:val="84CD7DAACD3A4119B94613202974AE67"/>
          </w:placeholder>
          <w:showingPlcHdr/>
          <w:dropDownList>
            <w:listItem w:value="Wybierz element."/>
            <w:listItem w:displayText="pełny etat" w:value="pełny etat"/>
            <w:listItem w:displayText="inny -" w:value="inny -"/>
          </w:dropDownList>
        </w:sdtPr>
        <w:sdtEndPr>
          <w:rPr>
            <w:rStyle w:val="Domylnaczcionkaakapitu"/>
            <w:rFonts w:ascii="Calibri" w:hAnsi="Calibri" w:cs="Times New Roman"/>
            <w:b w:val="0"/>
          </w:rPr>
        </w:sdtEndPr>
        <w:sdtContent>
          <w:r w:rsidR="002848D6" w:rsidRPr="007C4D42">
            <w:rPr>
              <w:rStyle w:val="Tekstzastpczy"/>
              <w:rFonts w:ascii="Arial" w:hAnsi="Arial" w:cs="Arial"/>
            </w:rPr>
            <w:t>Wybierz element.</w:t>
          </w:r>
        </w:sdtContent>
      </w:sdt>
      <w:r w:rsidR="002848D6" w:rsidRPr="007C4D42">
        <w:rPr>
          <w:rStyle w:val="PoleFormularzaZnak"/>
        </w:rPr>
        <w:t xml:space="preserve"> </w:t>
      </w:r>
      <w:sdt>
        <w:sdtPr>
          <w:rPr>
            <w:rStyle w:val="PoleFormularzaZnak"/>
          </w:rPr>
          <w:alias w:val="inny wymiar czasu pracy"/>
          <w:tag w:val="inny wymiar czasu pracy"/>
          <w:id w:val="-1365136644"/>
          <w:placeholder>
            <w:docPart w:val="2DD7A11F8E3E44BE8BC0A0D87CE65D5A"/>
          </w:placeholder>
          <w:showingPlcHdr/>
        </w:sdtPr>
        <w:sdtEndPr>
          <w:rPr>
            <w:rStyle w:val="PoleFormularzaZnak"/>
          </w:rPr>
        </w:sdtEndPr>
        <w:sdtContent>
          <w:r w:rsidR="002848D6" w:rsidRPr="007C4D42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:rsidR="00700C19" w:rsidRPr="007C4D42" w:rsidRDefault="007C4D42" w:rsidP="00D275E2">
      <w:pPr>
        <w:pStyle w:val="Akapitzlist"/>
        <w:numPr>
          <w:ilvl w:val="0"/>
          <w:numId w:val="16"/>
        </w:numPr>
        <w:tabs>
          <w:tab w:val="left" w:pos="426"/>
        </w:tabs>
        <w:spacing w:after="0" w:line="360" w:lineRule="auto"/>
        <w:ind w:left="567" w:hanging="567"/>
        <w:contextualSpacing w:val="0"/>
        <w:rPr>
          <w:rFonts w:ascii="Arial" w:hAnsi="Arial" w:cs="Arial"/>
        </w:rPr>
      </w:pPr>
      <w:r w:rsidRPr="007C4D42">
        <w:rPr>
          <w:rFonts w:ascii="Arial" w:hAnsi="Arial" w:cs="Arial"/>
        </w:rPr>
        <w:t>G</w:t>
      </w:r>
      <w:r w:rsidR="008214A5" w:rsidRPr="007C4D42">
        <w:rPr>
          <w:rFonts w:ascii="Arial" w:hAnsi="Arial" w:cs="Arial"/>
        </w:rPr>
        <w:t xml:space="preserve">odziny pracy </w:t>
      </w:r>
      <w:r w:rsidR="009F1167" w:rsidRPr="007C4D42">
        <w:rPr>
          <w:rFonts w:ascii="Arial" w:hAnsi="Arial" w:cs="Arial"/>
        </w:rPr>
        <w:t xml:space="preserve">(od – </w:t>
      </w:r>
      <w:r w:rsidR="008214A5" w:rsidRPr="007C4D42">
        <w:rPr>
          <w:rFonts w:ascii="Arial" w:hAnsi="Arial" w:cs="Arial"/>
        </w:rPr>
        <w:t>do):</w:t>
      </w:r>
      <w:r w:rsidR="002848D6" w:rsidRPr="007C4D42">
        <w:rPr>
          <w:rFonts w:ascii="Arial" w:hAnsi="Arial" w:cs="Arial"/>
        </w:rPr>
        <w:t xml:space="preserve"> </w:t>
      </w:r>
      <w:sdt>
        <w:sdtPr>
          <w:rPr>
            <w:rStyle w:val="PoleFormularzaZnak"/>
          </w:rPr>
          <w:id w:val="-148745648"/>
          <w:placeholder>
            <w:docPart w:val="88A99979479646F1A1CE6FC87CA08356"/>
          </w:placeholder>
          <w:showingPlcHdr/>
        </w:sdtPr>
        <w:sdtEndPr>
          <w:rPr>
            <w:rStyle w:val="PoleFormularzaZnak"/>
          </w:rPr>
        </w:sdtEndPr>
        <w:sdtContent>
          <w:r w:rsidR="002848D6" w:rsidRPr="007C4D42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:rsidR="00700C19" w:rsidRPr="007C4D42" w:rsidRDefault="005B7E87" w:rsidP="00D275E2">
      <w:pPr>
        <w:pStyle w:val="Akapitzlist"/>
        <w:numPr>
          <w:ilvl w:val="0"/>
          <w:numId w:val="16"/>
        </w:numPr>
        <w:tabs>
          <w:tab w:val="left" w:pos="426"/>
        </w:tabs>
        <w:spacing w:after="0" w:line="360" w:lineRule="auto"/>
        <w:ind w:left="567" w:hanging="567"/>
        <w:contextualSpacing w:val="0"/>
        <w:rPr>
          <w:rFonts w:ascii="Arial" w:hAnsi="Arial" w:cs="Arial"/>
        </w:rPr>
      </w:pPr>
      <w:r w:rsidRPr="007C4D42">
        <w:rPr>
          <w:rFonts w:ascii="Arial" w:hAnsi="Arial" w:cs="Arial"/>
        </w:rPr>
        <w:t>Wysokość proponowanego wynagrodzenia brutto</w:t>
      </w:r>
      <w:r w:rsidR="00145F2C" w:rsidRPr="007C4D42">
        <w:rPr>
          <w:rFonts w:ascii="Arial" w:hAnsi="Arial" w:cs="Arial"/>
        </w:rPr>
        <w:t xml:space="preserve"> (należy podać kwotę)</w:t>
      </w:r>
      <w:r w:rsidR="00700C19" w:rsidRPr="007C4D42">
        <w:rPr>
          <w:rFonts w:ascii="Arial" w:hAnsi="Arial" w:cs="Arial"/>
        </w:rPr>
        <w:t>:</w:t>
      </w:r>
      <w:r w:rsidR="003B78F2" w:rsidRPr="007C4D42">
        <w:rPr>
          <w:rFonts w:ascii="Arial" w:hAnsi="Arial" w:cs="Arial"/>
        </w:rPr>
        <w:t xml:space="preserve"> </w:t>
      </w:r>
      <w:sdt>
        <w:sdtPr>
          <w:rPr>
            <w:rStyle w:val="PoleFormularzaZnak"/>
          </w:rPr>
          <w:id w:val="1491370504"/>
          <w:placeholder>
            <w:docPart w:val="B170CD25BB6A429B9562A853BF113A6F"/>
          </w:placeholder>
          <w:showingPlcHdr/>
        </w:sdtPr>
        <w:sdtEndPr>
          <w:rPr>
            <w:rStyle w:val="PoleFormularzaZnak"/>
          </w:rPr>
        </w:sdtEndPr>
        <w:sdtContent>
          <w:r w:rsidR="005B0569" w:rsidRPr="007C4D42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:rsidR="00700C19" w:rsidRPr="007C4D42" w:rsidRDefault="00033F5B" w:rsidP="00D275E2">
      <w:pPr>
        <w:pStyle w:val="Akapitzlist"/>
        <w:numPr>
          <w:ilvl w:val="0"/>
          <w:numId w:val="16"/>
        </w:numPr>
        <w:tabs>
          <w:tab w:val="left" w:pos="426"/>
        </w:tabs>
        <w:spacing w:after="0" w:line="360" w:lineRule="auto"/>
        <w:ind w:left="567" w:hanging="567"/>
        <w:contextualSpacing w:val="0"/>
        <w:rPr>
          <w:rFonts w:ascii="Arial" w:hAnsi="Arial" w:cs="Arial"/>
        </w:rPr>
      </w:pPr>
      <w:r w:rsidRPr="007C4D42">
        <w:rPr>
          <w:rFonts w:ascii="Arial" w:hAnsi="Arial" w:cs="Arial"/>
        </w:rPr>
        <w:t>System wynagrodzenia:</w:t>
      </w:r>
      <w:r w:rsidR="005B0569" w:rsidRPr="007C4D42">
        <w:rPr>
          <w:rFonts w:ascii="Arial" w:hAnsi="Arial" w:cs="Arial"/>
        </w:rPr>
        <w:t xml:space="preserve"> </w:t>
      </w:r>
      <w:sdt>
        <w:sdtPr>
          <w:rPr>
            <w:rStyle w:val="PoleFormularzaZnak"/>
          </w:rPr>
          <w:id w:val="-505057934"/>
          <w:placeholder>
            <w:docPart w:val="E076C937DA0D4E40A64CC4BF1FD0BDCF"/>
          </w:placeholder>
          <w:showingPlcHdr/>
          <w:dropDownList>
            <w:listItem w:value="Wybierz element."/>
            <w:listItem w:displayText="miesięczny" w:value="miesięczny"/>
            <w:listItem w:displayText="godzinowy" w:value="godzinowy"/>
            <w:listItem w:displayText="akordowy" w:value="akordowy"/>
            <w:listItem w:displayText="prowizyjny" w:value="prowizyjny"/>
            <w:listItem w:displayText="inny -" w:value="inny -"/>
          </w:dropDownList>
        </w:sdtPr>
        <w:sdtEndPr>
          <w:rPr>
            <w:rStyle w:val="PoleFormularzaZnak"/>
          </w:rPr>
        </w:sdtEndPr>
        <w:sdtContent>
          <w:r w:rsidR="00771D5E" w:rsidRPr="007C4D42">
            <w:rPr>
              <w:rStyle w:val="Tekstzastpczy"/>
              <w:rFonts w:ascii="Arial" w:hAnsi="Arial" w:cs="Arial"/>
            </w:rPr>
            <w:t>Wybierz element.</w:t>
          </w:r>
        </w:sdtContent>
      </w:sdt>
      <w:r w:rsidR="005B0569" w:rsidRPr="007C4D42">
        <w:rPr>
          <w:rStyle w:val="PoleFormularzaZnak"/>
        </w:rPr>
        <w:t xml:space="preserve"> </w:t>
      </w:r>
      <w:sdt>
        <w:sdtPr>
          <w:rPr>
            <w:rStyle w:val="PoleFormularzaZnak"/>
          </w:rPr>
          <w:alias w:val="inny system wynagradzania"/>
          <w:tag w:val="inny system wynagradzania"/>
          <w:id w:val="249622301"/>
          <w:placeholder>
            <w:docPart w:val="64BECA66506C44CDAB57A10FC7408907"/>
          </w:placeholder>
          <w:showingPlcHdr/>
        </w:sdtPr>
        <w:sdtEndPr>
          <w:rPr>
            <w:rStyle w:val="PoleFormularzaZnak"/>
          </w:rPr>
        </w:sdtEndPr>
        <w:sdtContent>
          <w:r w:rsidR="005B0569" w:rsidRPr="007C4D42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:rsidR="00700C19" w:rsidRPr="007C4D42" w:rsidRDefault="00033F5B" w:rsidP="00D275E2">
      <w:pPr>
        <w:pStyle w:val="Akapitzlist"/>
        <w:numPr>
          <w:ilvl w:val="0"/>
          <w:numId w:val="16"/>
        </w:numPr>
        <w:tabs>
          <w:tab w:val="left" w:pos="426"/>
        </w:tabs>
        <w:spacing w:after="0" w:line="360" w:lineRule="auto"/>
        <w:ind w:left="567" w:hanging="567"/>
        <w:contextualSpacing w:val="0"/>
        <w:rPr>
          <w:rFonts w:ascii="Arial" w:hAnsi="Arial" w:cs="Arial"/>
        </w:rPr>
      </w:pPr>
      <w:r w:rsidRPr="007C4D42">
        <w:rPr>
          <w:rFonts w:ascii="Arial" w:hAnsi="Arial" w:cs="Arial"/>
        </w:rPr>
        <w:t>Data rozpoczęcia pracy:</w:t>
      </w:r>
      <w:r w:rsidR="005B0569" w:rsidRPr="007C4D42">
        <w:rPr>
          <w:rFonts w:ascii="Arial" w:hAnsi="Arial" w:cs="Arial"/>
        </w:rPr>
        <w:t xml:space="preserve"> </w:t>
      </w:r>
      <w:sdt>
        <w:sdtPr>
          <w:rPr>
            <w:rStyle w:val="PoleFormularzaZnak"/>
          </w:rPr>
          <w:id w:val="-1859572441"/>
          <w:placeholder>
            <w:docPart w:val="BF62CB530094472285BE97899F87CA07"/>
          </w:placeholder>
          <w:showingPlcHdr/>
          <w:date>
            <w:dateFormat w:val="d MMMM yyyy"/>
            <w:lid w:val="pl-PL"/>
            <w:storeMappedDataAs w:val="dateTime"/>
            <w:calendar w:val="gregorian"/>
          </w:date>
        </w:sdtPr>
        <w:sdtEndPr>
          <w:rPr>
            <w:rStyle w:val="PoleFormularzaZnak"/>
          </w:rPr>
        </w:sdtEndPr>
        <w:sdtContent>
          <w:r w:rsidR="005B0569" w:rsidRPr="007C4D42">
            <w:rPr>
              <w:rStyle w:val="Tekstzastpczy"/>
              <w:rFonts w:ascii="Arial" w:hAnsi="Arial" w:cs="Arial"/>
            </w:rPr>
            <w:t>Kliknij lub naciśnij, aby wprowadzić datę.</w:t>
          </w:r>
        </w:sdtContent>
      </w:sdt>
    </w:p>
    <w:p w:rsidR="007A3ADB" w:rsidRPr="007C4D42" w:rsidRDefault="00145F2C" w:rsidP="00D275E2">
      <w:pPr>
        <w:pStyle w:val="Akapitzlist"/>
        <w:numPr>
          <w:ilvl w:val="0"/>
          <w:numId w:val="16"/>
        </w:numPr>
        <w:tabs>
          <w:tab w:val="left" w:pos="426"/>
          <w:tab w:val="left" w:pos="7513"/>
        </w:tabs>
        <w:spacing w:after="0" w:line="360" w:lineRule="auto"/>
        <w:ind w:left="567" w:hanging="567"/>
        <w:contextualSpacing w:val="0"/>
        <w:rPr>
          <w:rFonts w:ascii="Arial" w:hAnsi="Arial" w:cs="Arial"/>
        </w:rPr>
      </w:pPr>
      <w:r w:rsidRPr="007C4D42">
        <w:rPr>
          <w:rFonts w:ascii="Arial" w:hAnsi="Arial" w:cs="Arial"/>
        </w:rPr>
        <w:t>Okres zatrudnienia lub okres wykonywania pracy</w:t>
      </w:r>
      <w:r w:rsidR="00033F5B" w:rsidRPr="007C4D42">
        <w:rPr>
          <w:rFonts w:ascii="Arial" w:hAnsi="Arial" w:cs="Arial"/>
        </w:rPr>
        <w:t>:</w:t>
      </w:r>
      <w:r w:rsidR="003B78F2" w:rsidRPr="007C4D42">
        <w:rPr>
          <w:rFonts w:ascii="Arial" w:hAnsi="Arial" w:cs="Arial"/>
        </w:rPr>
        <w:t xml:space="preserve"> </w:t>
      </w:r>
      <w:sdt>
        <w:sdtPr>
          <w:rPr>
            <w:rStyle w:val="PoleFormularzaZnak"/>
          </w:rPr>
          <w:id w:val="972334242"/>
          <w:placeholder>
            <w:docPart w:val="7C7AFF8B3A5145BF9C25F5FD3399FC07"/>
          </w:placeholder>
          <w:showingPlcHdr/>
        </w:sdtPr>
        <w:sdtEndPr>
          <w:rPr>
            <w:rStyle w:val="PoleFormularzaZnak"/>
          </w:rPr>
        </w:sdtEndPr>
        <w:sdtContent>
          <w:r w:rsidR="005B0569" w:rsidRPr="007C4D42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:rsidR="00B2035C" w:rsidRPr="007C4D42" w:rsidRDefault="00033F5B" w:rsidP="007C4D42">
      <w:pPr>
        <w:pStyle w:val="Nagwek1"/>
        <w:rPr>
          <w:rFonts w:cs="Arial"/>
        </w:rPr>
      </w:pPr>
      <w:r w:rsidRPr="007C4D42">
        <w:rPr>
          <w:rFonts w:cs="Arial"/>
        </w:rPr>
        <w:t>Informacje dotyczące oczekiwań prac</w:t>
      </w:r>
      <w:r w:rsidR="009F1167" w:rsidRPr="007C4D42">
        <w:rPr>
          <w:rFonts w:cs="Arial"/>
        </w:rPr>
        <w:t>odawcy krajowego wobec kandydatów</w:t>
      </w:r>
      <w:r w:rsidRPr="007C4D42">
        <w:rPr>
          <w:rFonts w:cs="Arial"/>
        </w:rPr>
        <w:t xml:space="preserve"> do pracy</w:t>
      </w:r>
    </w:p>
    <w:p w:rsidR="007C4D42" w:rsidRDefault="007C4D42" w:rsidP="00D275E2">
      <w:pPr>
        <w:pStyle w:val="Akapitzlist"/>
        <w:numPr>
          <w:ilvl w:val="0"/>
          <w:numId w:val="16"/>
        </w:numPr>
        <w:tabs>
          <w:tab w:val="left" w:pos="426"/>
        </w:tabs>
        <w:spacing w:after="0" w:line="360" w:lineRule="auto"/>
        <w:ind w:left="567" w:hanging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Wymagania – oczekiwania Pracodawcy:</w:t>
      </w:r>
    </w:p>
    <w:p w:rsidR="007C4D42" w:rsidRDefault="007C4D42" w:rsidP="007C4D42">
      <w:pPr>
        <w:pStyle w:val="Akapitzlist"/>
        <w:tabs>
          <w:tab w:val="left" w:pos="426"/>
        </w:tabs>
        <w:spacing w:after="0" w:line="360" w:lineRule="auto"/>
        <w:ind w:left="567" w:hanging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33F5B" w:rsidRPr="007C4D42">
        <w:rPr>
          <w:rFonts w:ascii="Arial" w:hAnsi="Arial" w:cs="Arial"/>
        </w:rPr>
        <w:t>Poziom wykształcenia:</w:t>
      </w:r>
      <w:r w:rsidR="003B78F2" w:rsidRPr="007C4D42">
        <w:rPr>
          <w:rFonts w:ascii="Arial" w:hAnsi="Arial" w:cs="Arial"/>
        </w:rPr>
        <w:t xml:space="preserve"> </w:t>
      </w:r>
      <w:sdt>
        <w:sdtPr>
          <w:rPr>
            <w:rStyle w:val="PoleFormularzaZnak"/>
          </w:rPr>
          <w:id w:val="1436637595"/>
          <w:placeholder>
            <w:docPart w:val="487D1BEF29F347F3BCAB944EE5AEA12C"/>
          </w:placeholder>
          <w:showingPlcHdr/>
        </w:sdtPr>
        <w:sdtEndPr>
          <w:rPr>
            <w:rStyle w:val="PoleFormularzaZnak"/>
          </w:rPr>
        </w:sdtEndPr>
        <w:sdtContent>
          <w:r w:rsidR="005B0569" w:rsidRPr="007C4D42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:rsidR="00EB70F8" w:rsidRPr="007C4D42" w:rsidRDefault="007C4D42" w:rsidP="007C4D42">
      <w:pPr>
        <w:pStyle w:val="Akapitzlist"/>
        <w:tabs>
          <w:tab w:val="left" w:pos="426"/>
        </w:tabs>
        <w:spacing w:after="0" w:line="360" w:lineRule="auto"/>
        <w:ind w:left="567" w:hanging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33F5B" w:rsidRPr="007C4D42">
        <w:rPr>
          <w:rFonts w:ascii="Arial" w:hAnsi="Arial" w:cs="Arial"/>
        </w:rPr>
        <w:t>Umiejętności</w:t>
      </w:r>
      <w:r w:rsidR="00696FE7">
        <w:rPr>
          <w:rFonts w:ascii="Arial" w:hAnsi="Arial" w:cs="Arial"/>
        </w:rPr>
        <w:t>/uprawnienia</w:t>
      </w:r>
      <w:r w:rsidR="00033F5B" w:rsidRPr="007C4D42">
        <w:rPr>
          <w:rFonts w:ascii="Arial" w:hAnsi="Arial" w:cs="Arial"/>
        </w:rPr>
        <w:t>:</w:t>
      </w:r>
      <w:r w:rsidR="003B78F2" w:rsidRPr="007C4D42">
        <w:rPr>
          <w:rFonts w:ascii="Arial" w:hAnsi="Arial" w:cs="Arial"/>
        </w:rPr>
        <w:t xml:space="preserve"> </w:t>
      </w:r>
      <w:sdt>
        <w:sdtPr>
          <w:rPr>
            <w:rStyle w:val="PoleFormularzaZnak"/>
          </w:rPr>
          <w:id w:val="-334310062"/>
          <w:placeholder>
            <w:docPart w:val="2C1291A5595141A993179411DA912C84"/>
          </w:placeholder>
          <w:showingPlcHdr/>
        </w:sdtPr>
        <w:sdtEndPr>
          <w:rPr>
            <w:rStyle w:val="PoleFormularzaZnak"/>
          </w:rPr>
        </w:sdtEndPr>
        <w:sdtContent>
          <w:r w:rsidR="005B0569" w:rsidRPr="007C4D42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:rsidR="007A3ADB" w:rsidRPr="007C4D42" w:rsidRDefault="007C4D42" w:rsidP="007C4D42">
      <w:pPr>
        <w:pStyle w:val="Akapitzlist"/>
        <w:tabs>
          <w:tab w:val="left" w:pos="426"/>
        </w:tabs>
        <w:spacing w:after="0" w:line="360" w:lineRule="auto"/>
        <w:ind w:left="567" w:hanging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33F5B" w:rsidRPr="007C4D42">
        <w:rPr>
          <w:rFonts w:ascii="Arial" w:hAnsi="Arial" w:cs="Arial"/>
        </w:rPr>
        <w:t>Doświadczenie zawodowe:</w:t>
      </w:r>
      <w:r w:rsidR="003B78F2" w:rsidRPr="007C4D42">
        <w:rPr>
          <w:rFonts w:ascii="Arial" w:hAnsi="Arial" w:cs="Arial"/>
        </w:rPr>
        <w:t xml:space="preserve"> </w:t>
      </w:r>
      <w:sdt>
        <w:sdtPr>
          <w:rPr>
            <w:rStyle w:val="PoleFormularzaZnak"/>
          </w:rPr>
          <w:id w:val="1478415110"/>
          <w:placeholder>
            <w:docPart w:val="266F0A6EEAED4417A65E5281CA818674"/>
          </w:placeholder>
          <w:showingPlcHdr/>
        </w:sdtPr>
        <w:sdtEndPr>
          <w:rPr>
            <w:rStyle w:val="PoleFormularzaZnak"/>
          </w:rPr>
        </w:sdtEndPr>
        <w:sdtContent>
          <w:r w:rsidR="005B0569" w:rsidRPr="007C4D42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:rsidR="007A3ADB" w:rsidRPr="007C4D42" w:rsidRDefault="007C4D42" w:rsidP="007C4D42">
      <w:pPr>
        <w:pStyle w:val="Akapitzlist"/>
        <w:tabs>
          <w:tab w:val="left" w:pos="426"/>
        </w:tabs>
        <w:spacing w:after="0" w:line="360" w:lineRule="auto"/>
        <w:ind w:left="567" w:hanging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="009F1167" w:rsidRPr="007C4D42">
        <w:rPr>
          <w:rFonts w:ascii="Arial" w:hAnsi="Arial" w:cs="Arial"/>
        </w:rPr>
        <w:t>Znajomość j</w:t>
      </w:r>
      <w:r w:rsidR="005B0569" w:rsidRPr="007C4D42">
        <w:rPr>
          <w:rFonts w:ascii="Arial" w:hAnsi="Arial" w:cs="Arial"/>
        </w:rPr>
        <w:t>ęzyków</w:t>
      </w:r>
      <w:r w:rsidR="009F1167" w:rsidRPr="007C4D42">
        <w:rPr>
          <w:rFonts w:ascii="Arial" w:hAnsi="Arial" w:cs="Arial"/>
        </w:rPr>
        <w:t xml:space="preserve"> obcych </w:t>
      </w:r>
      <w:r w:rsidR="00033F5B" w:rsidRPr="007C4D42">
        <w:rPr>
          <w:rFonts w:ascii="Arial" w:hAnsi="Arial" w:cs="Arial"/>
        </w:rPr>
        <w:t>z okr</w:t>
      </w:r>
      <w:r w:rsidR="009F1167" w:rsidRPr="007C4D42">
        <w:rPr>
          <w:rFonts w:ascii="Arial" w:hAnsi="Arial" w:cs="Arial"/>
        </w:rPr>
        <w:t>eśleniem poziomu ich znajomości</w:t>
      </w:r>
      <w:r w:rsidR="008214A5" w:rsidRPr="007C4D42">
        <w:rPr>
          <w:rFonts w:ascii="Arial" w:hAnsi="Arial" w:cs="Arial"/>
        </w:rPr>
        <w:t>:</w:t>
      </w:r>
      <w:r w:rsidR="003B78F2" w:rsidRPr="007C4D42">
        <w:rPr>
          <w:rFonts w:ascii="Arial" w:hAnsi="Arial" w:cs="Arial"/>
        </w:rPr>
        <w:t xml:space="preserve"> </w:t>
      </w:r>
      <w:sdt>
        <w:sdtPr>
          <w:rPr>
            <w:rStyle w:val="PoleFormularzaZnak"/>
          </w:rPr>
          <w:id w:val="544958823"/>
          <w:showingPlcHdr/>
        </w:sdtPr>
        <w:sdtEndPr>
          <w:rPr>
            <w:rStyle w:val="PoleFormularzaZnak"/>
          </w:rPr>
        </w:sdtEndPr>
        <w:sdtContent>
          <w:r w:rsidR="000C7B0E" w:rsidRPr="007C4D42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:rsidR="008214A5" w:rsidRPr="007C4D42" w:rsidRDefault="007C4D42" w:rsidP="007C4D42">
      <w:pPr>
        <w:pStyle w:val="Akapitzlist"/>
        <w:tabs>
          <w:tab w:val="left" w:pos="426"/>
        </w:tabs>
        <w:spacing w:after="0" w:line="360" w:lineRule="auto"/>
        <w:ind w:left="567" w:hanging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214A5" w:rsidRPr="007C4D42">
        <w:rPr>
          <w:rFonts w:ascii="Arial" w:hAnsi="Arial" w:cs="Arial"/>
        </w:rPr>
        <w:t>Inne:</w:t>
      </w:r>
      <w:r w:rsidR="003B78F2" w:rsidRPr="007C4D42">
        <w:rPr>
          <w:rFonts w:ascii="Arial" w:hAnsi="Arial" w:cs="Arial"/>
        </w:rPr>
        <w:t xml:space="preserve"> </w:t>
      </w:r>
      <w:sdt>
        <w:sdtPr>
          <w:rPr>
            <w:rStyle w:val="PoleFormularzaZnak"/>
          </w:rPr>
          <w:id w:val="-144976268"/>
          <w:showingPlcHdr/>
        </w:sdtPr>
        <w:sdtEndPr>
          <w:rPr>
            <w:rStyle w:val="PoleFormularzaZnak"/>
          </w:rPr>
        </w:sdtEndPr>
        <w:sdtContent>
          <w:r w:rsidR="00C35B33" w:rsidRPr="007C4D42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:rsidR="00A84907" w:rsidRPr="00CD7C9D" w:rsidRDefault="00033F5B" w:rsidP="00D275E2">
      <w:pPr>
        <w:pStyle w:val="Akapitzlist"/>
        <w:numPr>
          <w:ilvl w:val="0"/>
          <w:numId w:val="16"/>
        </w:numPr>
        <w:tabs>
          <w:tab w:val="left" w:pos="426"/>
        </w:tabs>
        <w:spacing w:after="0" w:line="360" w:lineRule="auto"/>
        <w:ind w:left="567" w:hanging="567"/>
        <w:contextualSpacing w:val="0"/>
        <w:rPr>
          <w:rFonts w:ascii="Arial" w:hAnsi="Arial" w:cs="Arial"/>
        </w:rPr>
      </w:pPr>
      <w:r w:rsidRPr="00CD7C9D">
        <w:rPr>
          <w:rFonts w:ascii="Arial" w:hAnsi="Arial" w:cs="Arial"/>
        </w:rPr>
        <w:t>Inform</w:t>
      </w:r>
      <w:r w:rsidR="00EC3FFF">
        <w:rPr>
          <w:rFonts w:ascii="Arial" w:hAnsi="Arial" w:cs="Arial"/>
        </w:rPr>
        <w:t xml:space="preserve">uję, że jestem szczególnie </w:t>
      </w:r>
      <w:r w:rsidRPr="00CD7C9D">
        <w:rPr>
          <w:rFonts w:ascii="Arial" w:hAnsi="Arial" w:cs="Arial"/>
        </w:rPr>
        <w:t>zainteresowany zatrudnieniem kandydatów z państw EOG:</w:t>
      </w:r>
      <w:r w:rsidR="003B78F2" w:rsidRPr="00CD7C9D">
        <w:rPr>
          <w:rFonts w:ascii="Arial" w:hAnsi="Arial" w:cs="Arial"/>
        </w:rPr>
        <w:t xml:space="preserve"> </w:t>
      </w:r>
      <w:sdt>
        <w:sdtPr>
          <w:rPr>
            <w:rStyle w:val="PoleFormularzaZnak"/>
          </w:rPr>
          <w:id w:val="-214275208"/>
          <w:showingPlcHdr/>
          <w:dropDownList>
            <w:listItem w:value="Wybierz element."/>
            <w:listItem w:displayText="TAK" w:value="TAK"/>
            <w:listItem w:displayText="NIE" w:value="NIE"/>
          </w:dropDownList>
        </w:sdtPr>
        <w:sdtEndPr>
          <w:rPr>
            <w:rStyle w:val="Domylnaczcionkaakapitu"/>
            <w:rFonts w:ascii="Calibri" w:hAnsi="Calibri" w:cs="Times New Roman"/>
            <w:b w:val="0"/>
          </w:rPr>
        </w:sdtEndPr>
        <w:sdtContent>
          <w:r w:rsidR="00B5427A" w:rsidRPr="00CD7C9D">
            <w:rPr>
              <w:rStyle w:val="Tekstzastpczy"/>
              <w:rFonts w:ascii="Arial" w:hAnsi="Arial" w:cs="Arial"/>
            </w:rPr>
            <w:t>Wybierz element.</w:t>
          </w:r>
        </w:sdtContent>
      </w:sdt>
    </w:p>
    <w:p w:rsidR="00033F5B" w:rsidRPr="007C4D42" w:rsidRDefault="00EC3FFF" w:rsidP="007C4D42">
      <w:pPr>
        <w:pStyle w:val="Nagwek1"/>
        <w:rPr>
          <w:rFonts w:cs="Arial"/>
        </w:rPr>
      </w:pPr>
      <w:r>
        <w:rPr>
          <w:rFonts w:cs="Arial"/>
        </w:rPr>
        <w:t>Postępowanie</w:t>
      </w:r>
      <w:r w:rsidR="00033F5B" w:rsidRPr="007C4D42">
        <w:rPr>
          <w:rFonts w:cs="Arial"/>
        </w:rPr>
        <w:t xml:space="preserve"> z ofertą pracy</w:t>
      </w:r>
    </w:p>
    <w:p w:rsidR="00B5427A" w:rsidRDefault="00B5427A" w:rsidP="00EC3FFF">
      <w:pPr>
        <w:pStyle w:val="Akapitzlist"/>
        <w:numPr>
          <w:ilvl w:val="0"/>
          <w:numId w:val="17"/>
        </w:numPr>
        <w:tabs>
          <w:tab w:val="left" w:pos="426"/>
        </w:tabs>
        <w:spacing w:after="0" w:line="360" w:lineRule="auto"/>
        <w:ind w:left="567" w:hanging="567"/>
        <w:contextualSpacing w:val="0"/>
        <w:rPr>
          <w:rFonts w:ascii="Arial" w:hAnsi="Arial" w:cs="Arial"/>
        </w:rPr>
      </w:pPr>
      <w:r w:rsidRPr="007C4D42">
        <w:rPr>
          <w:rFonts w:ascii="Arial" w:hAnsi="Arial" w:cs="Arial"/>
        </w:rPr>
        <w:t xml:space="preserve">Proszę o przekazanie oferty pracy do następujących powiatowych urzędów pracy celem jej upowszechnienia w ich siedzibach: </w:t>
      </w:r>
      <w:sdt>
        <w:sdtPr>
          <w:rPr>
            <w:rStyle w:val="PoleFormularzaZnak"/>
          </w:rPr>
          <w:id w:val="845520518"/>
          <w:showingPlcHdr/>
        </w:sdtPr>
        <w:sdtEndPr>
          <w:rPr>
            <w:rStyle w:val="PoleFormularzaZnak"/>
          </w:rPr>
        </w:sdtEndPr>
        <w:sdtContent>
          <w:r w:rsidRPr="007C4D42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:rsidR="00EC3FFF" w:rsidRDefault="00EC3FFF" w:rsidP="00EC3FFF">
      <w:pPr>
        <w:pStyle w:val="Akapitzlist"/>
        <w:numPr>
          <w:ilvl w:val="0"/>
          <w:numId w:val="17"/>
        </w:numPr>
        <w:tabs>
          <w:tab w:val="left" w:pos="426"/>
        </w:tabs>
        <w:spacing w:after="0" w:line="360" w:lineRule="auto"/>
        <w:ind w:left="567" w:hanging="567"/>
        <w:contextualSpacing w:val="0"/>
        <w:rPr>
          <w:rFonts w:ascii="Arial" w:hAnsi="Arial" w:cs="Arial"/>
        </w:rPr>
      </w:pPr>
      <w:r w:rsidRPr="007C4D42">
        <w:rPr>
          <w:rFonts w:ascii="Arial" w:hAnsi="Arial" w:cs="Arial"/>
        </w:rPr>
        <w:t xml:space="preserve">Proszę o upowszechnienie oferty pracy w wybranych państwach EOG: </w:t>
      </w:r>
      <w:sdt>
        <w:sdtPr>
          <w:rPr>
            <w:rStyle w:val="PoleFormularzaZnak"/>
          </w:rPr>
          <w:id w:val="-710574058"/>
          <w:showingPlcHdr/>
        </w:sdtPr>
        <w:sdtEndPr>
          <w:rPr>
            <w:rStyle w:val="Domylnaczcionkaakapitu"/>
            <w:rFonts w:ascii="Calibri" w:hAnsi="Calibri" w:cs="Times New Roman"/>
            <w:b w:val="0"/>
          </w:rPr>
        </w:sdtEndPr>
        <w:sdtContent>
          <w:r w:rsidRPr="007C4D42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:rsidR="007A3ADB" w:rsidRPr="007C4D42" w:rsidRDefault="00033F5B" w:rsidP="00EC3FFF">
      <w:pPr>
        <w:pStyle w:val="Akapitzlist"/>
        <w:numPr>
          <w:ilvl w:val="0"/>
          <w:numId w:val="17"/>
        </w:numPr>
        <w:tabs>
          <w:tab w:val="left" w:pos="426"/>
        </w:tabs>
        <w:spacing w:after="0" w:line="360" w:lineRule="auto"/>
        <w:ind w:left="567" w:hanging="567"/>
        <w:contextualSpacing w:val="0"/>
        <w:rPr>
          <w:rFonts w:ascii="Arial" w:hAnsi="Arial" w:cs="Arial"/>
        </w:rPr>
      </w:pPr>
      <w:r w:rsidRPr="007C4D42">
        <w:rPr>
          <w:rFonts w:ascii="Arial" w:hAnsi="Arial" w:cs="Arial"/>
        </w:rPr>
        <w:t>Okres aktualności oferty</w:t>
      </w:r>
      <w:r w:rsidR="008214A5" w:rsidRPr="007C4D42">
        <w:rPr>
          <w:rFonts w:ascii="Arial" w:hAnsi="Arial" w:cs="Arial"/>
        </w:rPr>
        <w:t xml:space="preserve"> </w:t>
      </w:r>
      <w:r w:rsidR="009F1167" w:rsidRPr="007C4D42">
        <w:rPr>
          <w:rFonts w:ascii="Arial" w:hAnsi="Arial" w:cs="Arial"/>
        </w:rPr>
        <w:t>(np. 1 miesiąc, 14</w:t>
      </w:r>
      <w:r w:rsidR="008214A5" w:rsidRPr="007C4D42">
        <w:rPr>
          <w:rFonts w:ascii="Arial" w:hAnsi="Arial" w:cs="Arial"/>
        </w:rPr>
        <w:t xml:space="preserve"> dni, do odwołania)</w:t>
      </w:r>
      <w:r w:rsidRPr="007C4D42">
        <w:rPr>
          <w:rFonts w:ascii="Arial" w:hAnsi="Arial" w:cs="Arial"/>
        </w:rPr>
        <w:t>:</w:t>
      </w:r>
      <w:r w:rsidR="003B78F2" w:rsidRPr="007C4D42">
        <w:rPr>
          <w:rFonts w:ascii="Arial" w:hAnsi="Arial" w:cs="Arial"/>
        </w:rPr>
        <w:t xml:space="preserve"> </w:t>
      </w:r>
      <w:sdt>
        <w:sdtPr>
          <w:rPr>
            <w:rStyle w:val="PoleFormularzaZnak"/>
          </w:rPr>
          <w:id w:val="-1870601187"/>
          <w:showingPlcHdr/>
        </w:sdtPr>
        <w:sdtEndPr>
          <w:rPr>
            <w:rStyle w:val="PoleFormularzaZnak"/>
          </w:rPr>
        </w:sdtEndPr>
        <w:sdtContent>
          <w:r w:rsidR="000C7B0E" w:rsidRPr="007C4D42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:rsidR="007A3ADB" w:rsidRPr="007C4D42" w:rsidRDefault="00033F5B" w:rsidP="00EC3FFF">
      <w:pPr>
        <w:pStyle w:val="Akapitzlist"/>
        <w:numPr>
          <w:ilvl w:val="0"/>
          <w:numId w:val="17"/>
        </w:numPr>
        <w:tabs>
          <w:tab w:val="left" w:pos="426"/>
        </w:tabs>
        <w:spacing w:after="0" w:line="360" w:lineRule="auto"/>
        <w:ind w:left="567" w:hanging="567"/>
        <w:contextualSpacing w:val="0"/>
        <w:rPr>
          <w:rFonts w:ascii="Arial" w:hAnsi="Arial" w:cs="Arial"/>
        </w:rPr>
      </w:pPr>
      <w:r w:rsidRPr="007C4D42">
        <w:rPr>
          <w:rFonts w:ascii="Arial" w:hAnsi="Arial" w:cs="Arial"/>
        </w:rPr>
        <w:t>Częstotliwość kontaktów (w sprawie aktualności oferty):</w:t>
      </w:r>
      <w:r w:rsidR="00B5427A">
        <w:rPr>
          <w:rStyle w:val="PoleFormularzaZnak"/>
        </w:rPr>
        <w:t xml:space="preserve"> </w:t>
      </w:r>
      <w:sdt>
        <w:sdtPr>
          <w:rPr>
            <w:rStyle w:val="PoleFormularzaZnak"/>
          </w:rPr>
          <w:id w:val="852844213"/>
          <w:placeholder>
            <w:docPart w:val="DefaultPlaceholder_1081868575"/>
          </w:placeholder>
          <w:showingPlcHdr/>
          <w:dropDownList>
            <w:listItem w:value="Wybierz element."/>
            <w:listItem w:displayText="co ... dni" w:value="co ... dni"/>
            <w:listItem w:displayText="w okresie nie przekraczającym 30 dni" w:value="w okresie nie przekraczającym 30 dni"/>
            <w:listItem w:displayText="pracodawca zobowiązuje się do niezwłocznego powiadomienia PUP o zrealizowaniu oferty" w:value="pracodawca zobowiązuje się do niezwłocznego powiadomienia PUP o zrealizowaniu oferty"/>
          </w:dropDownList>
        </w:sdtPr>
        <w:sdtEndPr>
          <w:rPr>
            <w:rStyle w:val="PoleFormularzaZnak"/>
          </w:rPr>
        </w:sdtEndPr>
        <w:sdtContent>
          <w:r w:rsidR="00EC3FFF" w:rsidRPr="007C4D42">
            <w:rPr>
              <w:rStyle w:val="Tekstzastpczy"/>
              <w:rFonts w:ascii="Arial" w:hAnsi="Arial" w:cs="Arial"/>
            </w:rPr>
            <w:t>Wybierz element.</w:t>
          </w:r>
        </w:sdtContent>
      </w:sdt>
      <w:r w:rsidR="00EC3FFF">
        <w:rPr>
          <w:rStyle w:val="PoleFormularzaZnak"/>
        </w:rPr>
        <w:t xml:space="preserve"> </w:t>
      </w:r>
      <w:sdt>
        <w:sdtPr>
          <w:rPr>
            <w:rStyle w:val="PoleFormularzaZnak"/>
          </w:rPr>
          <w:alias w:val="wartość dla &quot;co ... dni&quot;"/>
          <w:tag w:val="wartosc dla &quot;co ... dni&quot;"/>
          <w:id w:val="310752893"/>
          <w:placeholder>
            <w:docPart w:val="DefaultPlaceholder_1081868574"/>
          </w:placeholder>
          <w:showingPlcHdr/>
        </w:sdtPr>
        <w:sdtEndPr>
          <w:rPr>
            <w:rStyle w:val="PoleFormularzaZnak"/>
          </w:rPr>
        </w:sdtEndPr>
        <w:sdtContent>
          <w:r w:rsidR="00EC3FFF" w:rsidRPr="00236A7E">
            <w:rPr>
              <w:rStyle w:val="Tekstzastpczy"/>
            </w:rPr>
            <w:t>Kliknij tutaj, aby wprowadzić tekst.</w:t>
          </w:r>
        </w:sdtContent>
      </w:sdt>
    </w:p>
    <w:p w:rsidR="00ED66F0" w:rsidRPr="007C4D42" w:rsidRDefault="00ED66F0" w:rsidP="00EC3FFF">
      <w:pPr>
        <w:pStyle w:val="Akapitzlist"/>
        <w:numPr>
          <w:ilvl w:val="0"/>
          <w:numId w:val="17"/>
        </w:numPr>
        <w:tabs>
          <w:tab w:val="left" w:pos="426"/>
        </w:tabs>
        <w:spacing w:after="0" w:line="360" w:lineRule="auto"/>
        <w:ind w:left="567" w:hanging="567"/>
        <w:contextualSpacing w:val="0"/>
        <w:rPr>
          <w:rFonts w:ascii="Arial" w:hAnsi="Arial" w:cs="Arial"/>
        </w:rPr>
      </w:pPr>
      <w:r w:rsidRPr="007C4D42">
        <w:rPr>
          <w:rFonts w:ascii="Arial" w:hAnsi="Arial" w:cs="Arial"/>
        </w:rPr>
        <w:t>Proszę o przekazanie informacji o liczbie osób zarejestrowanych spełniających oczekiwania pracodawcy:</w:t>
      </w:r>
      <w:r w:rsidR="003B78F2" w:rsidRPr="007C4D42">
        <w:rPr>
          <w:rFonts w:ascii="Arial" w:hAnsi="Arial" w:cs="Arial"/>
        </w:rPr>
        <w:t xml:space="preserve"> </w:t>
      </w:r>
      <w:sdt>
        <w:sdtPr>
          <w:rPr>
            <w:rStyle w:val="PoleFormularzaZnak"/>
          </w:rPr>
          <w:id w:val="1894152427"/>
          <w:showingPlcHdr/>
          <w:dropDownList>
            <w:listItem w:value="Wybierz element."/>
            <w:listItem w:displayText="TAK" w:value="TAK"/>
            <w:listItem w:displayText="NIE" w:value="NIE"/>
          </w:dropDownList>
        </w:sdtPr>
        <w:sdtEndPr>
          <w:rPr>
            <w:rStyle w:val="PoleFormularzaZnak"/>
          </w:rPr>
        </w:sdtEndPr>
        <w:sdtContent>
          <w:r w:rsidR="000C7B0E" w:rsidRPr="007C4D42">
            <w:rPr>
              <w:rStyle w:val="Tekstzastpczy"/>
              <w:rFonts w:ascii="Arial" w:hAnsi="Arial" w:cs="Arial"/>
            </w:rPr>
            <w:t>Wybierz element.</w:t>
          </w:r>
        </w:sdtContent>
      </w:sdt>
    </w:p>
    <w:p w:rsidR="00ED66F0" w:rsidRPr="007C4D42" w:rsidRDefault="00ED66F0" w:rsidP="00EC3FFF">
      <w:pPr>
        <w:pStyle w:val="Akapitzlist"/>
        <w:numPr>
          <w:ilvl w:val="0"/>
          <w:numId w:val="17"/>
        </w:numPr>
        <w:tabs>
          <w:tab w:val="left" w:pos="426"/>
        </w:tabs>
        <w:spacing w:after="0" w:line="360" w:lineRule="auto"/>
        <w:ind w:left="567" w:hanging="567"/>
        <w:contextualSpacing w:val="0"/>
        <w:rPr>
          <w:rFonts w:ascii="Arial" w:hAnsi="Arial" w:cs="Arial"/>
        </w:rPr>
      </w:pPr>
      <w:r w:rsidRPr="007C4D42">
        <w:rPr>
          <w:rFonts w:ascii="Arial" w:hAnsi="Arial" w:cs="Arial"/>
        </w:rPr>
        <w:t>Proszę o organizację giełdy pracy lub pomoc w doborze kandyda</w:t>
      </w:r>
      <w:r w:rsidR="00010C90">
        <w:rPr>
          <w:rFonts w:ascii="Arial" w:hAnsi="Arial" w:cs="Arial"/>
        </w:rPr>
        <w:t>ta</w:t>
      </w:r>
      <w:r w:rsidR="000C7B0E" w:rsidRPr="007C4D42">
        <w:rPr>
          <w:rFonts w:ascii="Arial" w:hAnsi="Arial" w:cs="Arial"/>
        </w:rPr>
        <w:t xml:space="preserve">: </w:t>
      </w:r>
      <w:sdt>
        <w:sdtPr>
          <w:rPr>
            <w:rStyle w:val="PoleFormularzaZnak"/>
          </w:rPr>
          <w:id w:val="697517124"/>
          <w:showingPlcHdr/>
          <w:dropDownList>
            <w:listItem w:value="Wybierz element."/>
            <w:listItem w:displayText="TAK" w:value="TAK"/>
            <w:listItem w:displayText="NIE" w:value="NIE"/>
          </w:dropDownList>
        </w:sdtPr>
        <w:sdtEndPr>
          <w:rPr>
            <w:rStyle w:val="Domylnaczcionkaakapitu"/>
            <w:rFonts w:ascii="Calibri" w:hAnsi="Calibri" w:cs="Times New Roman"/>
            <w:b w:val="0"/>
          </w:rPr>
        </w:sdtEndPr>
        <w:sdtContent>
          <w:r w:rsidR="000C7B0E" w:rsidRPr="007C4D42">
            <w:rPr>
              <w:rStyle w:val="Tekstzastpczy"/>
              <w:rFonts w:ascii="Arial" w:hAnsi="Arial" w:cs="Arial"/>
            </w:rPr>
            <w:t>Wybierz element.</w:t>
          </w:r>
        </w:sdtContent>
      </w:sdt>
    </w:p>
    <w:p w:rsidR="007A3ADB" w:rsidRPr="007C4D42" w:rsidRDefault="007A3ADB" w:rsidP="007C4D42">
      <w:pPr>
        <w:pStyle w:val="Nagwek1"/>
        <w:rPr>
          <w:rFonts w:cs="Arial"/>
        </w:rPr>
      </w:pPr>
      <w:r w:rsidRPr="007C4D42">
        <w:rPr>
          <w:rFonts w:cs="Arial"/>
        </w:rPr>
        <w:t xml:space="preserve">INFORMACJE DLA PRACODAWCY: </w:t>
      </w:r>
    </w:p>
    <w:p w:rsidR="008D39A1" w:rsidRPr="008D39A1" w:rsidRDefault="00457848" w:rsidP="000D5648">
      <w:pPr>
        <w:tabs>
          <w:tab w:val="left" w:pos="6525"/>
        </w:tabs>
        <w:spacing w:after="120" w:line="336" w:lineRule="auto"/>
        <w:rPr>
          <w:rFonts w:ascii="Arial" w:hAnsi="Arial" w:cs="Arial"/>
          <w:b/>
        </w:rPr>
      </w:pPr>
      <w:r w:rsidRPr="007C4D42">
        <w:rPr>
          <w:rFonts w:ascii="Arial" w:hAnsi="Arial" w:cs="Arial"/>
          <w:b/>
        </w:rPr>
        <w:t xml:space="preserve">Art. 36 ust. 5a </w:t>
      </w:r>
      <w:r w:rsidR="008D39A1" w:rsidRPr="008D39A1">
        <w:rPr>
          <w:rFonts w:ascii="Arial" w:hAnsi="Arial" w:cs="Arial"/>
        </w:rPr>
        <w:t>Pracodawca zgłasza ofertę pracy do jednego powiatowego urzędu pracy, właściwego ze względu na siedzibę praco-dawcy albo miejsce wykonywania pracy albo innego wybranego przez siebie urzędu</w:t>
      </w:r>
      <w:r w:rsidR="008D39A1">
        <w:rPr>
          <w:rFonts w:ascii="Arial" w:hAnsi="Arial" w:cs="Arial"/>
        </w:rPr>
        <w:t>.</w:t>
      </w:r>
    </w:p>
    <w:p w:rsidR="008D39A1" w:rsidRPr="008D39A1" w:rsidRDefault="00457848" w:rsidP="000D5648">
      <w:pPr>
        <w:tabs>
          <w:tab w:val="left" w:pos="6525"/>
        </w:tabs>
        <w:spacing w:after="120" w:line="336" w:lineRule="auto"/>
        <w:rPr>
          <w:rFonts w:ascii="Arial" w:hAnsi="Arial" w:cs="Arial"/>
        </w:rPr>
      </w:pPr>
      <w:r w:rsidRPr="007C4D42">
        <w:rPr>
          <w:rFonts w:ascii="Arial" w:hAnsi="Arial" w:cs="Arial"/>
          <w:b/>
        </w:rPr>
        <w:t xml:space="preserve">Art. 36 ust. 5e </w:t>
      </w:r>
      <w:r w:rsidR="008D39A1" w:rsidRPr="008D39A1">
        <w:rPr>
          <w:rFonts w:ascii="Arial" w:hAnsi="Arial" w:cs="Arial"/>
        </w:rPr>
        <w:t>Powiatowy urząd pracy nie może przyjąć oferty pracy, jeżeli pracodawca zawarł w ofercie pracy wymagania, które naruszają zasadę równego traktowania w zatrudnieniu w rozumieniu przepisów prawa pracy i mogą dyskryminować kandydatów do pracy, w szczególności ze względu na płeć, wiek, niepełnosprawność, rasę, religię, narodowość, przekonania polityczne, przynależność związkową, pochodzenie etniczne, wyznanie lub orientację seksualną.</w:t>
      </w:r>
    </w:p>
    <w:p w:rsidR="008D39A1" w:rsidRPr="008D39A1" w:rsidRDefault="00457848" w:rsidP="000D5648">
      <w:pPr>
        <w:tabs>
          <w:tab w:val="left" w:pos="6525"/>
        </w:tabs>
        <w:spacing w:after="120" w:line="336" w:lineRule="auto"/>
        <w:rPr>
          <w:rFonts w:ascii="Arial" w:hAnsi="Arial" w:cs="Arial"/>
        </w:rPr>
      </w:pPr>
      <w:r w:rsidRPr="007C4D42">
        <w:rPr>
          <w:rFonts w:ascii="Arial" w:hAnsi="Arial" w:cs="Arial"/>
          <w:b/>
        </w:rPr>
        <w:t xml:space="preserve">Art. 36 ust. 5f </w:t>
      </w:r>
      <w:r w:rsidR="008D39A1" w:rsidRPr="008D39A1">
        <w:rPr>
          <w:rFonts w:ascii="Arial" w:hAnsi="Arial" w:cs="Arial"/>
        </w:rPr>
        <w:t>Powiatowy urząd pracy może nie przyjąć oferty pracy, w szczególności jeżeli pracodawca w okresie 365 dni przed dniem zgłoszenia oferty pracy został ukarany lub skazany prawomocnym wyrokiem za naruszenie przepisów prawa pracy albo jest objęty postępowaniem dotyczącym naruszenia przepisów prawa pracy.</w:t>
      </w:r>
    </w:p>
    <w:p w:rsidR="00457848" w:rsidRPr="00CD7C9D" w:rsidRDefault="00457848" w:rsidP="000D5648">
      <w:pPr>
        <w:tabs>
          <w:tab w:val="left" w:pos="6525"/>
        </w:tabs>
        <w:spacing w:after="120" w:line="336" w:lineRule="auto"/>
        <w:rPr>
          <w:rFonts w:ascii="Arial" w:hAnsi="Arial" w:cs="Arial"/>
        </w:rPr>
      </w:pPr>
      <w:r w:rsidRPr="00CD7C9D">
        <w:rPr>
          <w:rFonts w:ascii="Arial" w:hAnsi="Arial" w:cs="Arial"/>
        </w:rPr>
        <w:t>(Ustawa z dnia 20</w:t>
      </w:r>
      <w:r w:rsidR="00CD7C9D" w:rsidRPr="00CD7C9D">
        <w:rPr>
          <w:rFonts w:ascii="Arial" w:hAnsi="Arial" w:cs="Arial"/>
        </w:rPr>
        <w:t xml:space="preserve"> </w:t>
      </w:r>
      <w:r w:rsidRPr="00CD7C9D">
        <w:rPr>
          <w:rFonts w:ascii="Arial" w:hAnsi="Arial" w:cs="Arial"/>
        </w:rPr>
        <w:t>kwietnia 2004r. o</w:t>
      </w:r>
      <w:r w:rsidR="00821F6F" w:rsidRPr="00CD7C9D">
        <w:rPr>
          <w:rFonts w:ascii="Arial" w:hAnsi="Arial" w:cs="Arial"/>
        </w:rPr>
        <w:t xml:space="preserve"> </w:t>
      </w:r>
      <w:r w:rsidRPr="00CD7C9D">
        <w:rPr>
          <w:rFonts w:ascii="Arial" w:hAnsi="Arial" w:cs="Arial"/>
        </w:rPr>
        <w:t>promocji zatrudnienia i instytucjach rynku pracy, t.j. Dz. U. 20</w:t>
      </w:r>
      <w:r w:rsidR="00821F6F" w:rsidRPr="00CD7C9D">
        <w:rPr>
          <w:rFonts w:ascii="Arial" w:hAnsi="Arial" w:cs="Arial"/>
        </w:rPr>
        <w:t>22</w:t>
      </w:r>
      <w:r w:rsidRPr="00CD7C9D">
        <w:rPr>
          <w:rFonts w:ascii="Arial" w:hAnsi="Arial" w:cs="Arial"/>
        </w:rPr>
        <w:t xml:space="preserve">, poz. </w:t>
      </w:r>
      <w:r w:rsidR="00821F6F" w:rsidRPr="00CD7C9D">
        <w:rPr>
          <w:rFonts w:ascii="Arial" w:hAnsi="Arial" w:cs="Arial"/>
        </w:rPr>
        <w:t>690</w:t>
      </w:r>
      <w:r w:rsidRPr="00CD7C9D">
        <w:rPr>
          <w:rFonts w:ascii="Arial" w:hAnsi="Arial" w:cs="Arial"/>
        </w:rPr>
        <w:t xml:space="preserve"> ze</w:t>
      </w:r>
      <w:r w:rsidR="00821F6F" w:rsidRPr="00CD7C9D">
        <w:rPr>
          <w:rFonts w:ascii="Arial" w:hAnsi="Arial" w:cs="Arial"/>
        </w:rPr>
        <w:t xml:space="preserve"> </w:t>
      </w:r>
      <w:r w:rsidRPr="00CD7C9D">
        <w:rPr>
          <w:rFonts w:ascii="Arial" w:hAnsi="Arial" w:cs="Arial"/>
        </w:rPr>
        <w:t>zmianami).</w:t>
      </w:r>
    </w:p>
    <w:p w:rsidR="008D39A1" w:rsidRPr="008D39A1" w:rsidRDefault="00457848" w:rsidP="000D5648">
      <w:pPr>
        <w:tabs>
          <w:tab w:val="left" w:pos="6525"/>
        </w:tabs>
        <w:spacing w:after="120" w:line="336" w:lineRule="auto"/>
        <w:rPr>
          <w:rFonts w:ascii="Arial" w:hAnsi="Arial" w:cs="Arial"/>
        </w:rPr>
      </w:pPr>
      <w:r w:rsidRPr="007C4D42">
        <w:rPr>
          <w:rFonts w:ascii="Arial" w:hAnsi="Arial" w:cs="Arial"/>
          <w:b/>
        </w:rPr>
        <w:t xml:space="preserve">§8 ust. 3 </w:t>
      </w:r>
      <w:r w:rsidR="008D39A1" w:rsidRPr="008D39A1">
        <w:rPr>
          <w:rFonts w:ascii="Arial" w:hAnsi="Arial" w:cs="Arial"/>
          <w:lang w:eastAsia="pl-PL"/>
        </w:rPr>
        <w:t>W przypadku braku w zgłoszeniu krajowej oferty pracy danych wymaganych powiatowy urząd pracy niezwłocznie</w:t>
      </w:r>
      <w:r w:rsidR="008D39A1">
        <w:rPr>
          <w:rFonts w:ascii="Arial" w:hAnsi="Arial" w:cs="Arial"/>
          <w:lang w:eastAsia="pl-PL"/>
        </w:rPr>
        <w:t xml:space="preserve"> </w:t>
      </w:r>
      <w:r w:rsidR="008D39A1" w:rsidRPr="008D39A1">
        <w:rPr>
          <w:rFonts w:ascii="Arial" w:hAnsi="Arial" w:cs="Arial"/>
          <w:lang w:eastAsia="pl-PL"/>
        </w:rPr>
        <w:t>powiadamia pracodawcę krajowego o konieczności uzupełnienia zgłoszenia i w razie potrzeby pomaga pracodawcy w uzupełnieniu</w:t>
      </w:r>
      <w:r w:rsidR="008D39A1">
        <w:rPr>
          <w:rFonts w:ascii="Arial" w:hAnsi="Arial" w:cs="Arial"/>
          <w:lang w:eastAsia="pl-PL"/>
        </w:rPr>
        <w:t xml:space="preserve"> </w:t>
      </w:r>
      <w:r w:rsidR="008D39A1" w:rsidRPr="008D39A1">
        <w:rPr>
          <w:rFonts w:ascii="Arial" w:hAnsi="Arial" w:cs="Arial"/>
          <w:lang w:eastAsia="pl-PL"/>
        </w:rPr>
        <w:t xml:space="preserve">zgłoszenia. </w:t>
      </w:r>
      <w:r w:rsidR="008D39A1" w:rsidRPr="008D39A1">
        <w:rPr>
          <w:rFonts w:ascii="Arial" w:hAnsi="Arial" w:cs="Arial"/>
          <w:lang w:eastAsia="pl-PL"/>
        </w:rPr>
        <w:lastRenderedPageBreak/>
        <w:t>Nieuzupełnienie przez pracodawcę krajowego zgłoszenia w terminie do 7 dni od dnia powiadomienia</w:t>
      </w:r>
      <w:r w:rsidR="008D39A1">
        <w:rPr>
          <w:rFonts w:ascii="Arial" w:hAnsi="Arial" w:cs="Arial"/>
          <w:lang w:eastAsia="pl-PL"/>
        </w:rPr>
        <w:t xml:space="preserve"> </w:t>
      </w:r>
      <w:r w:rsidR="008D39A1" w:rsidRPr="008D39A1">
        <w:rPr>
          <w:rFonts w:ascii="Arial" w:hAnsi="Arial" w:cs="Arial"/>
          <w:lang w:eastAsia="pl-PL"/>
        </w:rPr>
        <w:t>powoduje, że oferta pracy nie jest przyjmowana do realizacji przez powiatowy urząd pracy.</w:t>
      </w:r>
    </w:p>
    <w:p w:rsidR="00457848" w:rsidRDefault="00457848" w:rsidP="000D5648">
      <w:pPr>
        <w:tabs>
          <w:tab w:val="left" w:pos="6525"/>
        </w:tabs>
        <w:spacing w:after="120" w:line="336" w:lineRule="auto"/>
        <w:rPr>
          <w:rFonts w:ascii="Arial" w:hAnsi="Arial" w:cs="Arial"/>
        </w:rPr>
      </w:pPr>
      <w:r w:rsidRPr="00CD7C9D">
        <w:rPr>
          <w:rFonts w:ascii="Arial" w:hAnsi="Arial" w:cs="Arial"/>
        </w:rPr>
        <w:t>(Rozporządzenie Ministra Pracy i Polityki Społecznej z dnia 22 maja 2014r. w sprawie szczegółowych warunków realizacji oraz trybu i sposobu prowadzenia usług rynku pracy, Dz. U. 2014, poz. 667).</w:t>
      </w:r>
    </w:p>
    <w:p w:rsidR="00010C90" w:rsidRPr="00CD7C9D" w:rsidRDefault="00010C90" w:rsidP="00010C90">
      <w:pPr>
        <w:pStyle w:val="Nagwek1"/>
      </w:pPr>
      <w:r w:rsidRPr="00CD7C9D">
        <w:t>Adnotacje Urzędu Pracy</w:t>
      </w:r>
      <w:r w:rsidR="000D5648">
        <w:t xml:space="preserve"> (wypełnia pracownik Urzędu)</w:t>
      </w:r>
      <w:r w:rsidRPr="00CD7C9D">
        <w:t>:</w:t>
      </w:r>
    </w:p>
    <w:p w:rsidR="00010C90" w:rsidRPr="00C306BD" w:rsidRDefault="00010C90" w:rsidP="00010C90">
      <w:pPr>
        <w:pStyle w:val="Akapitzlist"/>
        <w:numPr>
          <w:ilvl w:val="0"/>
          <w:numId w:val="17"/>
        </w:numPr>
        <w:tabs>
          <w:tab w:val="left" w:pos="426"/>
        </w:tabs>
        <w:spacing w:after="240" w:line="360" w:lineRule="auto"/>
        <w:ind w:left="567" w:hanging="567"/>
        <w:contextualSpacing w:val="0"/>
        <w:rPr>
          <w:rFonts w:ascii="Arial" w:hAnsi="Arial" w:cs="Arial"/>
        </w:rPr>
      </w:pPr>
      <w:r w:rsidRPr="00C306BD">
        <w:rPr>
          <w:rFonts w:ascii="Arial" w:hAnsi="Arial" w:cs="Arial"/>
        </w:rPr>
        <w:t>Nr pracodawcy:</w:t>
      </w:r>
    </w:p>
    <w:p w:rsidR="00010C90" w:rsidRPr="00C306BD" w:rsidRDefault="00010C90" w:rsidP="00010C90">
      <w:pPr>
        <w:pStyle w:val="Akapitzlist"/>
        <w:numPr>
          <w:ilvl w:val="0"/>
          <w:numId w:val="17"/>
        </w:numPr>
        <w:tabs>
          <w:tab w:val="left" w:pos="426"/>
        </w:tabs>
        <w:spacing w:after="240" w:line="360" w:lineRule="auto"/>
        <w:ind w:left="567" w:hanging="567"/>
        <w:contextualSpacing w:val="0"/>
        <w:rPr>
          <w:rFonts w:ascii="Arial" w:hAnsi="Arial" w:cs="Arial"/>
        </w:rPr>
      </w:pPr>
      <w:r w:rsidRPr="00C306BD">
        <w:rPr>
          <w:rFonts w:ascii="Arial" w:hAnsi="Arial" w:cs="Arial"/>
        </w:rPr>
        <w:t>Data przyjęcia zgłoszenia:</w:t>
      </w:r>
    </w:p>
    <w:p w:rsidR="00010C90" w:rsidRPr="00C306BD" w:rsidRDefault="00010C90" w:rsidP="00010C90">
      <w:pPr>
        <w:pStyle w:val="Akapitzlist"/>
        <w:numPr>
          <w:ilvl w:val="0"/>
          <w:numId w:val="17"/>
        </w:numPr>
        <w:tabs>
          <w:tab w:val="left" w:pos="426"/>
        </w:tabs>
        <w:spacing w:after="240" w:line="360" w:lineRule="auto"/>
        <w:ind w:left="567" w:hanging="567"/>
        <w:contextualSpacing w:val="0"/>
        <w:rPr>
          <w:rFonts w:ascii="Arial" w:hAnsi="Arial" w:cs="Arial"/>
        </w:rPr>
      </w:pPr>
      <w:r w:rsidRPr="00C306BD">
        <w:rPr>
          <w:rFonts w:ascii="Arial" w:hAnsi="Arial" w:cs="Arial"/>
        </w:rPr>
        <w:t>Nr stanowiska pracy: StPr/        /</w:t>
      </w:r>
    </w:p>
    <w:p w:rsidR="00010C90" w:rsidRPr="00C306BD" w:rsidRDefault="00010C90" w:rsidP="00010C90">
      <w:pPr>
        <w:pStyle w:val="Akapitzlist"/>
        <w:numPr>
          <w:ilvl w:val="0"/>
          <w:numId w:val="17"/>
        </w:numPr>
        <w:tabs>
          <w:tab w:val="left" w:pos="426"/>
        </w:tabs>
        <w:spacing w:after="240" w:line="360" w:lineRule="auto"/>
        <w:ind w:left="567" w:hanging="567"/>
        <w:contextualSpacing w:val="0"/>
        <w:rPr>
          <w:rFonts w:ascii="Arial" w:hAnsi="Arial" w:cs="Arial"/>
        </w:rPr>
      </w:pPr>
      <w:r w:rsidRPr="00C306BD">
        <w:rPr>
          <w:rFonts w:ascii="Arial" w:hAnsi="Arial" w:cs="Arial"/>
        </w:rPr>
        <w:t>Data anulowania zgłoszenia:</w:t>
      </w:r>
    </w:p>
    <w:p w:rsidR="00010C90" w:rsidRPr="00C306BD" w:rsidRDefault="00010C90" w:rsidP="00010C90">
      <w:pPr>
        <w:pStyle w:val="Akapitzlist"/>
        <w:numPr>
          <w:ilvl w:val="0"/>
          <w:numId w:val="17"/>
        </w:numPr>
        <w:tabs>
          <w:tab w:val="left" w:pos="426"/>
        </w:tabs>
        <w:ind w:left="567" w:hanging="567"/>
        <w:rPr>
          <w:rFonts w:ascii="Arial" w:hAnsi="Arial" w:cs="Arial"/>
        </w:rPr>
      </w:pPr>
      <w:r w:rsidRPr="00C306BD">
        <w:rPr>
          <w:rFonts w:ascii="Arial" w:hAnsi="Arial" w:cs="Arial"/>
        </w:rPr>
        <w:t>Rodzaj zgłoszenia:</w:t>
      </w:r>
    </w:p>
    <w:p w:rsidR="00010C90" w:rsidRPr="00C306BD" w:rsidRDefault="00690FD2" w:rsidP="00010C90">
      <w:pPr>
        <w:pStyle w:val="Akapitzlist"/>
        <w:tabs>
          <w:tab w:val="left" w:pos="426"/>
        </w:tabs>
        <w:ind w:left="567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8350372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0C90" w:rsidRPr="00C306BD">
            <w:rPr>
              <w:rFonts w:ascii="MS Gothic" w:eastAsia="MS Gothic" w:hAnsi="MS Gothic" w:cs="MS Gothic" w:hint="eastAsia"/>
            </w:rPr>
            <w:t>☐</w:t>
          </w:r>
        </w:sdtContent>
      </w:sdt>
      <w:r w:rsidR="00010C90" w:rsidRPr="00C306BD">
        <w:rPr>
          <w:rFonts w:ascii="Arial" w:hAnsi="Arial" w:cs="Arial"/>
        </w:rPr>
        <w:t xml:space="preserve"> prace społecznie użyteczne,</w:t>
      </w:r>
    </w:p>
    <w:p w:rsidR="00010C90" w:rsidRPr="00C306BD" w:rsidRDefault="00690FD2" w:rsidP="00010C90">
      <w:pPr>
        <w:pStyle w:val="Akapitzlist"/>
        <w:tabs>
          <w:tab w:val="left" w:pos="426"/>
        </w:tabs>
        <w:ind w:left="567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3810975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0C90" w:rsidRPr="00C306BD">
            <w:rPr>
              <w:rFonts w:ascii="MS Gothic" w:eastAsia="MS Gothic" w:hAnsi="MS Gothic" w:cs="MS Gothic" w:hint="eastAsia"/>
            </w:rPr>
            <w:t>☐</w:t>
          </w:r>
        </w:sdtContent>
      </w:sdt>
      <w:r w:rsidR="00010C90" w:rsidRPr="00C306BD">
        <w:rPr>
          <w:rFonts w:ascii="Arial" w:hAnsi="Arial" w:cs="Arial"/>
        </w:rPr>
        <w:t xml:space="preserve"> staż,</w:t>
      </w:r>
    </w:p>
    <w:p w:rsidR="00010C90" w:rsidRPr="00C306BD" w:rsidRDefault="00690FD2" w:rsidP="00010C90">
      <w:pPr>
        <w:pStyle w:val="Akapitzlist"/>
        <w:tabs>
          <w:tab w:val="left" w:pos="426"/>
        </w:tabs>
        <w:ind w:left="567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42470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0C90" w:rsidRPr="00C306BD">
            <w:rPr>
              <w:rFonts w:ascii="MS Gothic" w:eastAsia="MS Gothic" w:hAnsi="MS Gothic" w:cs="MS Gothic" w:hint="eastAsia"/>
            </w:rPr>
            <w:t>☐</w:t>
          </w:r>
        </w:sdtContent>
      </w:sdt>
      <w:r w:rsidR="00010C90" w:rsidRPr="00C306BD">
        <w:rPr>
          <w:rFonts w:ascii="Arial" w:hAnsi="Arial" w:cs="Arial"/>
        </w:rPr>
        <w:t xml:space="preserve"> przygotowanie zawodowe dorosłych,</w:t>
      </w:r>
    </w:p>
    <w:p w:rsidR="00010C90" w:rsidRPr="00C306BD" w:rsidRDefault="00690FD2" w:rsidP="00010C90">
      <w:pPr>
        <w:pStyle w:val="Akapitzlist"/>
        <w:tabs>
          <w:tab w:val="left" w:pos="426"/>
        </w:tabs>
        <w:ind w:left="567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88439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0C90" w:rsidRPr="00C306BD">
            <w:rPr>
              <w:rFonts w:ascii="MS Gothic" w:eastAsia="MS Gothic" w:hAnsi="MS Gothic" w:cs="MS Gothic" w:hint="eastAsia"/>
            </w:rPr>
            <w:t>☐</w:t>
          </w:r>
        </w:sdtContent>
      </w:sdt>
      <w:r w:rsidR="00010C90" w:rsidRPr="00C306BD">
        <w:rPr>
          <w:rFonts w:ascii="Arial" w:hAnsi="Arial" w:cs="Arial"/>
        </w:rPr>
        <w:t xml:space="preserve"> prace interwencyjne,</w:t>
      </w:r>
    </w:p>
    <w:p w:rsidR="00010C90" w:rsidRPr="00C306BD" w:rsidRDefault="00690FD2" w:rsidP="00010C90">
      <w:pPr>
        <w:pStyle w:val="Akapitzlist"/>
        <w:tabs>
          <w:tab w:val="left" w:pos="426"/>
        </w:tabs>
        <w:ind w:left="567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898793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0C90" w:rsidRPr="00C306BD">
            <w:rPr>
              <w:rFonts w:ascii="MS Gothic" w:eastAsia="MS Gothic" w:hAnsi="MS Gothic" w:cs="MS Gothic" w:hint="eastAsia"/>
            </w:rPr>
            <w:t>☐</w:t>
          </w:r>
        </w:sdtContent>
      </w:sdt>
      <w:r w:rsidR="00010C90" w:rsidRPr="00C306BD">
        <w:rPr>
          <w:rFonts w:ascii="Arial" w:hAnsi="Arial" w:cs="Arial"/>
        </w:rPr>
        <w:t xml:space="preserve"> roboty publiczne,</w:t>
      </w:r>
    </w:p>
    <w:p w:rsidR="00010C90" w:rsidRPr="00C306BD" w:rsidRDefault="00690FD2" w:rsidP="00010C90">
      <w:pPr>
        <w:pStyle w:val="Akapitzlist"/>
        <w:tabs>
          <w:tab w:val="left" w:pos="426"/>
        </w:tabs>
        <w:ind w:left="567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378366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0C90" w:rsidRPr="00C306BD">
            <w:rPr>
              <w:rFonts w:ascii="MS Gothic" w:eastAsia="MS Gothic" w:hAnsi="MS Gothic" w:cs="MS Gothic" w:hint="eastAsia"/>
            </w:rPr>
            <w:t>☐</w:t>
          </w:r>
        </w:sdtContent>
      </w:sdt>
      <w:r w:rsidR="00010C90" w:rsidRPr="00C306BD">
        <w:rPr>
          <w:rFonts w:ascii="Arial" w:hAnsi="Arial" w:cs="Arial"/>
        </w:rPr>
        <w:t xml:space="preserve"> refundacja kosztów wyposażenia/doposażenia stanowiska pracy.</w:t>
      </w:r>
    </w:p>
    <w:p w:rsidR="000D5648" w:rsidRPr="00C306BD" w:rsidRDefault="000D5648" w:rsidP="00010C90">
      <w:pPr>
        <w:pStyle w:val="Akapitzlist"/>
        <w:numPr>
          <w:ilvl w:val="0"/>
          <w:numId w:val="17"/>
        </w:numPr>
        <w:tabs>
          <w:tab w:val="left" w:pos="426"/>
        </w:tabs>
        <w:ind w:left="567" w:hanging="567"/>
        <w:contextualSpacing w:val="0"/>
        <w:rPr>
          <w:rFonts w:ascii="Arial" w:hAnsi="Arial" w:cs="Arial"/>
        </w:rPr>
      </w:pPr>
      <w:r w:rsidRPr="00C306BD">
        <w:rPr>
          <w:rFonts w:ascii="Arial" w:hAnsi="Arial" w:cs="Arial"/>
        </w:rPr>
        <w:t xml:space="preserve">Sposób Pozyskania oferty: </w:t>
      </w:r>
    </w:p>
    <w:p w:rsidR="00010C90" w:rsidRPr="00C306BD" w:rsidRDefault="00010C90" w:rsidP="00010C90">
      <w:pPr>
        <w:pStyle w:val="Akapitzlist"/>
        <w:numPr>
          <w:ilvl w:val="0"/>
          <w:numId w:val="17"/>
        </w:numPr>
        <w:tabs>
          <w:tab w:val="left" w:pos="426"/>
        </w:tabs>
        <w:ind w:left="567" w:hanging="567"/>
        <w:contextualSpacing w:val="0"/>
        <w:rPr>
          <w:rFonts w:ascii="Arial" w:hAnsi="Arial" w:cs="Arial"/>
        </w:rPr>
      </w:pPr>
      <w:r w:rsidRPr="00C306BD">
        <w:rPr>
          <w:rFonts w:ascii="Arial" w:hAnsi="Arial" w:cs="Arial"/>
        </w:rPr>
        <w:t>Uwagi:</w:t>
      </w:r>
    </w:p>
    <w:sectPr w:rsidR="00010C90" w:rsidRPr="00C306BD" w:rsidSect="00C306BD">
      <w:footerReference w:type="default" r:id="rId8"/>
      <w:pgSz w:w="11906" w:h="16838" w:code="9"/>
      <w:pgMar w:top="1134" w:right="1134" w:bottom="1134" w:left="1134" w:header="567" w:footer="567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8B9" w:rsidRDefault="00D018B9" w:rsidP="00D018B9">
      <w:pPr>
        <w:spacing w:after="0" w:line="240" w:lineRule="auto"/>
      </w:pPr>
      <w:r>
        <w:separator/>
      </w:r>
    </w:p>
  </w:endnote>
  <w:endnote w:type="continuationSeparator" w:id="0">
    <w:p w:rsidR="00D018B9" w:rsidRDefault="00D018B9" w:rsidP="00D01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255131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="Calibri" w:hAnsi="Calibri" w:cs="Times New Roman"/>
          </w:rPr>
        </w:sdtEndPr>
        <w:sdtContent>
          <w:p w:rsidR="00D018B9" w:rsidRDefault="00B5427A" w:rsidP="00B5427A">
            <w:pPr>
              <w:pStyle w:val="Stopka"/>
              <w:pBdr>
                <w:top w:val="single" w:sz="4" w:space="1" w:color="auto"/>
              </w:pBdr>
            </w:pPr>
            <w:r>
              <w:rPr>
                <w:rFonts w:ascii="Arial" w:hAnsi="Arial" w:cs="Arial"/>
              </w:rPr>
              <w:t>Wersja 7</w:t>
            </w:r>
            <w:r>
              <w:rPr>
                <w:rFonts w:ascii="Arial" w:hAnsi="Arial" w:cs="Arial"/>
              </w:rPr>
              <w:tab/>
            </w:r>
            <w:r w:rsidR="00D018B9" w:rsidRPr="00D018B9">
              <w:rPr>
                <w:rFonts w:ascii="Arial" w:hAnsi="Arial" w:cs="Arial"/>
              </w:rPr>
              <w:t xml:space="preserve">Strona </w:t>
            </w:r>
            <w:r w:rsidR="00D018B9" w:rsidRPr="00D018B9">
              <w:rPr>
                <w:rFonts w:ascii="Arial" w:hAnsi="Arial" w:cs="Arial"/>
                <w:b/>
                <w:bCs/>
              </w:rPr>
              <w:fldChar w:fldCharType="begin"/>
            </w:r>
            <w:r w:rsidR="00D018B9" w:rsidRPr="00D018B9">
              <w:rPr>
                <w:rFonts w:ascii="Arial" w:hAnsi="Arial" w:cs="Arial"/>
                <w:b/>
                <w:bCs/>
              </w:rPr>
              <w:instrText>PAGE</w:instrText>
            </w:r>
            <w:r w:rsidR="00D018B9" w:rsidRPr="00D018B9">
              <w:rPr>
                <w:rFonts w:ascii="Arial" w:hAnsi="Arial" w:cs="Arial"/>
                <w:b/>
                <w:bCs/>
              </w:rPr>
              <w:fldChar w:fldCharType="separate"/>
            </w:r>
            <w:r w:rsidR="00690FD2">
              <w:rPr>
                <w:rFonts w:ascii="Arial" w:hAnsi="Arial" w:cs="Arial"/>
                <w:b/>
                <w:bCs/>
                <w:noProof/>
              </w:rPr>
              <w:t>1</w:t>
            </w:r>
            <w:r w:rsidR="00D018B9" w:rsidRPr="00D018B9">
              <w:rPr>
                <w:rFonts w:ascii="Arial" w:hAnsi="Arial" w:cs="Arial"/>
                <w:b/>
                <w:bCs/>
              </w:rPr>
              <w:fldChar w:fldCharType="end"/>
            </w:r>
            <w:r w:rsidR="00D018B9" w:rsidRPr="00D018B9">
              <w:rPr>
                <w:rFonts w:ascii="Arial" w:hAnsi="Arial" w:cs="Arial"/>
              </w:rPr>
              <w:t xml:space="preserve"> z </w:t>
            </w:r>
            <w:r w:rsidR="00D018B9" w:rsidRPr="00D018B9">
              <w:rPr>
                <w:rFonts w:ascii="Arial" w:hAnsi="Arial" w:cs="Arial"/>
                <w:b/>
                <w:bCs/>
              </w:rPr>
              <w:fldChar w:fldCharType="begin"/>
            </w:r>
            <w:r w:rsidR="00D018B9" w:rsidRPr="00D018B9">
              <w:rPr>
                <w:rFonts w:ascii="Arial" w:hAnsi="Arial" w:cs="Arial"/>
                <w:b/>
                <w:bCs/>
              </w:rPr>
              <w:instrText>NUMPAGES</w:instrText>
            </w:r>
            <w:r w:rsidR="00D018B9" w:rsidRPr="00D018B9">
              <w:rPr>
                <w:rFonts w:ascii="Arial" w:hAnsi="Arial" w:cs="Arial"/>
                <w:b/>
                <w:bCs/>
              </w:rPr>
              <w:fldChar w:fldCharType="separate"/>
            </w:r>
            <w:r w:rsidR="00690FD2">
              <w:rPr>
                <w:rFonts w:ascii="Arial" w:hAnsi="Arial" w:cs="Arial"/>
                <w:b/>
                <w:bCs/>
                <w:noProof/>
              </w:rPr>
              <w:t>4</w:t>
            </w:r>
            <w:r w:rsidR="00D018B9" w:rsidRPr="00D018B9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8B9" w:rsidRDefault="00D018B9" w:rsidP="00D018B9">
      <w:pPr>
        <w:spacing w:after="0" w:line="240" w:lineRule="auto"/>
      </w:pPr>
      <w:r>
        <w:separator/>
      </w:r>
    </w:p>
  </w:footnote>
  <w:footnote w:type="continuationSeparator" w:id="0">
    <w:p w:rsidR="00D018B9" w:rsidRDefault="00D018B9" w:rsidP="00D018B9">
      <w:pPr>
        <w:spacing w:after="0" w:line="240" w:lineRule="auto"/>
      </w:pPr>
      <w:r>
        <w:continuationSeparator/>
      </w:r>
    </w:p>
  </w:footnote>
  <w:footnote w:id="1">
    <w:p w:rsidR="00C351DB" w:rsidRPr="002209AF" w:rsidRDefault="00C351DB">
      <w:pPr>
        <w:pStyle w:val="Tekstprzypisudolnego"/>
        <w:rPr>
          <w:rFonts w:ascii="Arial" w:hAnsi="Arial" w:cs="Arial"/>
        </w:rPr>
      </w:pPr>
      <w:r w:rsidRPr="002209AF">
        <w:rPr>
          <w:rStyle w:val="Odwoanieprzypisudolnego"/>
          <w:rFonts w:ascii="Arial" w:hAnsi="Arial" w:cs="Arial"/>
        </w:rPr>
        <w:footnoteRef/>
      </w:r>
      <w:r w:rsidRPr="002209AF">
        <w:rPr>
          <w:rFonts w:ascii="Arial" w:hAnsi="Arial" w:cs="Arial"/>
        </w:rPr>
        <w:t xml:space="preserve"> KZIS - Klasyfikacja Zawodów i Specjalności (Rozporządzenie Ministra Pracy i Polityki Społecznej </w:t>
      </w:r>
      <w:r w:rsidR="00696FE7" w:rsidRPr="002209AF">
        <w:rPr>
          <w:rFonts w:ascii="Arial" w:hAnsi="Arial" w:cs="Arial"/>
        </w:rPr>
        <w:t>z 7 sierpnia 2014 r. w sprawie klasyfikacji zawodów i specjalności na potrzeby rynku pracy oraz jej stosowania (tj. Dz.U. z 2018r. poz. 227)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16BCF"/>
    <w:multiLevelType w:val="hybridMultilevel"/>
    <w:tmpl w:val="47FACDD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5E71C00"/>
    <w:multiLevelType w:val="hybridMultilevel"/>
    <w:tmpl w:val="D500E9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9A64345"/>
    <w:multiLevelType w:val="hybridMultilevel"/>
    <w:tmpl w:val="F028D09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7F38DF"/>
    <w:multiLevelType w:val="hybridMultilevel"/>
    <w:tmpl w:val="00369808"/>
    <w:lvl w:ilvl="0" w:tplc="1B504E82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26323"/>
    <w:multiLevelType w:val="hybridMultilevel"/>
    <w:tmpl w:val="79FE903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2E2FFB"/>
    <w:multiLevelType w:val="hybridMultilevel"/>
    <w:tmpl w:val="920C5FDA"/>
    <w:lvl w:ilvl="0" w:tplc="120221C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606206"/>
    <w:multiLevelType w:val="hybridMultilevel"/>
    <w:tmpl w:val="C72EBD46"/>
    <w:lvl w:ilvl="0" w:tplc="574A192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14954"/>
    <w:multiLevelType w:val="hybridMultilevel"/>
    <w:tmpl w:val="4EE657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D74669B"/>
    <w:multiLevelType w:val="hybridMultilevel"/>
    <w:tmpl w:val="38045BAC"/>
    <w:lvl w:ilvl="0" w:tplc="411C55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9E151D"/>
    <w:multiLevelType w:val="hybridMultilevel"/>
    <w:tmpl w:val="0DA6FEE4"/>
    <w:lvl w:ilvl="0" w:tplc="0E0A1C0A">
      <w:start w:val="1"/>
      <w:numFmt w:val="upperRoman"/>
      <w:lvlText w:val="%1I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4009A7"/>
    <w:multiLevelType w:val="hybridMultilevel"/>
    <w:tmpl w:val="FA7E39F0"/>
    <w:lvl w:ilvl="0" w:tplc="EF1A72C6">
      <w:start w:val="1"/>
      <w:numFmt w:val="bullet"/>
      <w:lvlText w:val="-"/>
      <w:lvlJc w:val="left"/>
      <w:pPr>
        <w:ind w:left="1287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84375B6"/>
    <w:multiLevelType w:val="hybridMultilevel"/>
    <w:tmpl w:val="2DA6BDA8"/>
    <w:lvl w:ilvl="0" w:tplc="3FF024DC">
      <w:start w:val="3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0B4FF9"/>
    <w:multiLevelType w:val="hybridMultilevel"/>
    <w:tmpl w:val="7E38AA92"/>
    <w:lvl w:ilvl="0" w:tplc="EF1A72C6">
      <w:start w:val="1"/>
      <w:numFmt w:val="bullet"/>
      <w:lvlText w:val="-"/>
      <w:lvlJc w:val="left"/>
      <w:pPr>
        <w:ind w:left="1004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8516686"/>
    <w:multiLevelType w:val="hybridMultilevel"/>
    <w:tmpl w:val="DFA42BF2"/>
    <w:lvl w:ilvl="0" w:tplc="F8767FE4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1A5BB6"/>
    <w:multiLevelType w:val="hybridMultilevel"/>
    <w:tmpl w:val="4A5E8B12"/>
    <w:lvl w:ilvl="0" w:tplc="EF1A72C6">
      <w:start w:val="1"/>
      <w:numFmt w:val="bullet"/>
      <w:lvlText w:val="-"/>
      <w:lvlJc w:val="left"/>
      <w:pPr>
        <w:ind w:left="1004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794B09B4"/>
    <w:multiLevelType w:val="hybridMultilevel"/>
    <w:tmpl w:val="EAE04AE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B147B6F"/>
    <w:multiLevelType w:val="hybridMultilevel"/>
    <w:tmpl w:val="F8825ACC"/>
    <w:lvl w:ilvl="0" w:tplc="120221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14"/>
  </w:num>
  <w:num w:numId="5">
    <w:abstractNumId w:val="1"/>
  </w:num>
  <w:num w:numId="6">
    <w:abstractNumId w:val="2"/>
  </w:num>
  <w:num w:numId="7">
    <w:abstractNumId w:val="16"/>
  </w:num>
  <w:num w:numId="8">
    <w:abstractNumId w:val="9"/>
  </w:num>
  <w:num w:numId="9">
    <w:abstractNumId w:val="6"/>
  </w:num>
  <w:num w:numId="10">
    <w:abstractNumId w:val="5"/>
  </w:num>
  <w:num w:numId="11">
    <w:abstractNumId w:val="15"/>
  </w:num>
  <w:num w:numId="12">
    <w:abstractNumId w:val="3"/>
  </w:num>
  <w:num w:numId="13">
    <w:abstractNumId w:val="8"/>
  </w:num>
  <w:num w:numId="14">
    <w:abstractNumId w:val="12"/>
  </w:num>
  <w:num w:numId="15">
    <w:abstractNumId w:val="10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ocumentProtection w:edit="forms" w:enforcement="1" w:cryptProviderType="rsaAES" w:cryptAlgorithmClass="hash" w:cryptAlgorithmType="typeAny" w:cryptAlgorithmSid="14" w:cryptSpinCount="100000" w:hash="tS5rqbGdgLR2QPZfrxkpR1KkyuLkHTT8wDDiT1juU1XIHPzpKDMokDFwf/ESVWtQcZhq86aqGIIXKtI6uJ4HDQ==" w:salt="PfKSgc3sD+IhSKqogFFtzw==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35C"/>
    <w:rsid w:val="00010A50"/>
    <w:rsid w:val="00010C90"/>
    <w:rsid w:val="00021165"/>
    <w:rsid w:val="00033F5B"/>
    <w:rsid w:val="000707C0"/>
    <w:rsid w:val="000B4BA8"/>
    <w:rsid w:val="000C7B0E"/>
    <w:rsid w:val="000D5648"/>
    <w:rsid w:val="000F1DEC"/>
    <w:rsid w:val="000F4D45"/>
    <w:rsid w:val="00142497"/>
    <w:rsid w:val="00145F2C"/>
    <w:rsid w:val="00175481"/>
    <w:rsid w:val="001A4FCD"/>
    <w:rsid w:val="001D4C44"/>
    <w:rsid w:val="001E76F8"/>
    <w:rsid w:val="002209AF"/>
    <w:rsid w:val="00261F57"/>
    <w:rsid w:val="002848D6"/>
    <w:rsid w:val="00295038"/>
    <w:rsid w:val="002B6EE6"/>
    <w:rsid w:val="002C1283"/>
    <w:rsid w:val="0030546C"/>
    <w:rsid w:val="003439B4"/>
    <w:rsid w:val="0039060C"/>
    <w:rsid w:val="003B07E4"/>
    <w:rsid w:val="003B78F2"/>
    <w:rsid w:val="003D1EE7"/>
    <w:rsid w:val="00434453"/>
    <w:rsid w:val="00442E19"/>
    <w:rsid w:val="00457848"/>
    <w:rsid w:val="00472EA8"/>
    <w:rsid w:val="00481318"/>
    <w:rsid w:val="00483DE0"/>
    <w:rsid w:val="00493ECD"/>
    <w:rsid w:val="004C558C"/>
    <w:rsid w:val="004D1259"/>
    <w:rsid w:val="004D748D"/>
    <w:rsid w:val="004D7D64"/>
    <w:rsid w:val="005036E7"/>
    <w:rsid w:val="005A0918"/>
    <w:rsid w:val="005A567B"/>
    <w:rsid w:val="005B0569"/>
    <w:rsid w:val="005B4DE9"/>
    <w:rsid w:val="005B7E87"/>
    <w:rsid w:val="005E36D4"/>
    <w:rsid w:val="005F5AA3"/>
    <w:rsid w:val="005F67A6"/>
    <w:rsid w:val="00655DA9"/>
    <w:rsid w:val="00690FD2"/>
    <w:rsid w:val="00696FE7"/>
    <w:rsid w:val="006A17DE"/>
    <w:rsid w:val="006D27D2"/>
    <w:rsid w:val="006E5ABD"/>
    <w:rsid w:val="00700C19"/>
    <w:rsid w:val="00703FE4"/>
    <w:rsid w:val="007040A1"/>
    <w:rsid w:val="00771D5E"/>
    <w:rsid w:val="007A3ADB"/>
    <w:rsid w:val="007A6758"/>
    <w:rsid w:val="007B60D3"/>
    <w:rsid w:val="007C4D42"/>
    <w:rsid w:val="007F1D7B"/>
    <w:rsid w:val="007F65D5"/>
    <w:rsid w:val="008214A5"/>
    <w:rsid w:val="00821F6F"/>
    <w:rsid w:val="00826AB6"/>
    <w:rsid w:val="00851D6D"/>
    <w:rsid w:val="00883BAE"/>
    <w:rsid w:val="008B32F8"/>
    <w:rsid w:val="008B7BE9"/>
    <w:rsid w:val="008D08AC"/>
    <w:rsid w:val="008D39A1"/>
    <w:rsid w:val="00945050"/>
    <w:rsid w:val="009469CC"/>
    <w:rsid w:val="00991ABF"/>
    <w:rsid w:val="009B5926"/>
    <w:rsid w:val="009C1F93"/>
    <w:rsid w:val="009C5990"/>
    <w:rsid w:val="009C6654"/>
    <w:rsid w:val="009F1167"/>
    <w:rsid w:val="009F77D1"/>
    <w:rsid w:val="00A34F6E"/>
    <w:rsid w:val="00A47111"/>
    <w:rsid w:val="00A64494"/>
    <w:rsid w:val="00A84907"/>
    <w:rsid w:val="00AA7632"/>
    <w:rsid w:val="00AB2C42"/>
    <w:rsid w:val="00AB41DA"/>
    <w:rsid w:val="00B2035C"/>
    <w:rsid w:val="00B5427A"/>
    <w:rsid w:val="00C01DFB"/>
    <w:rsid w:val="00C1587E"/>
    <w:rsid w:val="00C300A4"/>
    <w:rsid w:val="00C306BD"/>
    <w:rsid w:val="00C351DB"/>
    <w:rsid w:val="00C35B33"/>
    <w:rsid w:val="00C427CE"/>
    <w:rsid w:val="00CA6AAE"/>
    <w:rsid w:val="00CC7B53"/>
    <w:rsid w:val="00CD7C9D"/>
    <w:rsid w:val="00D018B9"/>
    <w:rsid w:val="00D24823"/>
    <w:rsid w:val="00D275E2"/>
    <w:rsid w:val="00D407BF"/>
    <w:rsid w:val="00D54403"/>
    <w:rsid w:val="00D54D64"/>
    <w:rsid w:val="00D66C5D"/>
    <w:rsid w:val="00D777F0"/>
    <w:rsid w:val="00DB1C96"/>
    <w:rsid w:val="00E25473"/>
    <w:rsid w:val="00E33C1B"/>
    <w:rsid w:val="00E558A0"/>
    <w:rsid w:val="00E8131D"/>
    <w:rsid w:val="00EA3054"/>
    <w:rsid w:val="00EB70F8"/>
    <w:rsid w:val="00EC3FFF"/>
    <w:rsid w:val="00ED5877"/>
    <w:rsid w:val="00ED66F0"/>
    <w:rsid w:val="00ED7EB7"/>
    <w:rsid w:val="00EE125C"/>
    <w:rsid w:val="00EE35E9"/>
    <w:rsid w:val="00EE44F5"/>
    <w:rsid w:val="00FE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065A6E62-3EF8-4EC1-9490-5A9A6EDAC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6AB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78F2"/>
    <w:pPr>
      <w:keepNext/>
      <w:keepLines/>
      <w:numPr>
        <w:numId w:val="12"/>
      </w:numPr>
      <w:spacing w:before="240" w:after="120" w:line="360" w:lineRule="auto"/>
      <w:ind w:left="567" w:hanging="567"/>
      <w:outlineLvl w:val="0"/>
    </w:pPr>
    <w:rPr>
      <w:rFonts w:ascii="Arial" w:eastAsiaTheme="majorEastAsia" w:hAnsi="Arial" w:cstheme="majorBid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03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7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76F8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3B78F2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3B78F2"/>
    <w:rPr>
      <w:rFonts w:ascii="Arial" w:eastAsiaTheme="majorEastAsia" w:hAnsi="Arial" w:cstheme="majorBidi"/>
      <w:b/>
      <w:color w:val="000000" w:themeColor="text1"/>
      <w:sz w:val="28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01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18B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01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18B9"/>
    <w:rPr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D018B9"/>
    <w:pPr>
      <w:spacing w:before="240" w:after="240" w:line="360" w:lineRule="auto"/>
      <w:jc w:val="center"/>
    </w:pPr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18B9"/>
    <w:rPr>
      <w:rFonts w:ascii="Arial" w:eastAsiaTheme="majorEastAsia" w:hAnsi="Arial" w:cstheme="majorBidi"/>
      <w:b/>
      <w:spacing w:val="-10"/>
      <w:kern w:val="28"/>
      <w:sz w:val="36"/>
      <w:szCs w:val="56"/>
      <w:lang w:eastAsia="en-US"/>
    </w:rPr>
  </w:style>
  <w:style w:type="paragraph" w:customStyle="1" w:styleId="PoleFormularza">
    <w:name w:val="PoleFormularza"/>
    <w:basedOn w:val="Normalny"/>
    <w:link w:val="PoleFormularzaZnak"/>
    <w:qFormat/>
    <w:rsid w:val="00D54D64"/>
    <w:pPr>
      <w:tabs>
        <w:tab w:val="left" w:pos="2268"/>
        <w:tab w:val="left" w:pos="3402"/>
        <w:tab w:val="left" w:pos="4536"/>
      </w:tabs>
      <w:spacing w:after="0" w:line="360" w:lineRule="auto"/>
    </w:pPr>
    <w:rPr>
      <w:rFonts w:ascii="Arial" w:hAnsi="Arial" w:cs="Arial"/>
      <w:b/>
    </w:rPr>
  </w:style>
  <w:style w:type="character" w:customStyle="1" w:styleId="PoleFormularzaZnak">
    <w:name w:val="PoleFormularza Znak"/>
    <w:basedOn w:val="Domylnaczcionkaakapitu"/>
    <w:link w:val="PoleFormularza"/>
    <w:rsid w:val="00D54D64"/>
    <w:rPr>
      <w:rFonts w:ascii="Arial" w:hAnsi="Arial" w:cs="Arial"/>
      <w:b/>
      <w:sz w:val="22"/>
      <w:szCs w:val="22"/>
      <w:lang w:eastAsia="en-US"/>
    </w:rPr>
  </w:style>
  <w:style w:type="table" w:customStyle="1" w:styleId="Kalendarz1">
    <w:name w:val="Kalendarz 1"/>
    <w:basedOn w:val="Standardowy"/>
    <w:uiPriority w:val="99"/>
    <w:qFormat/>
    <w:rsid w:val="00821F6F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51D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51DB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51DB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06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FF57DB0-E58D-4B06-BD26-60BEEC6D8576}"/>
      </w:docPartPr>
      <w:docPartBody>
        <w:p w:rsidR="006C04BF" w:rsidRDefault="006C04BF" w:rsidP="006C04BF">
          <w:pPr>
            <w:pStyle w:val="DefaultPlaceholder1081868575"/>
          </w:pPr>
          <w:r w:rsidRPr="007C4D42">
            <w:rPr>
              <w:rStyle w:val="Tekstzastpczy"/>
              <w:rFonts w:ascii="Arial" w:hAnsi="Arial" w:cs="Arial"/>
            </w:rPr>
            <w:t>Wybierz element.</w:t>
          </w:r>
        </w:p>
      </w:docPartBody>
    </w:docPart>
    <w:docPart>
      <w:docPartPr>
        <w:name w:val="955558C5B67C46E7B69C1A4DABBF79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3B48289-91B3-4F50-9C1D-99BFF2350AEB}"/>
      </w:docPartPr>
      <w:docPartBody>
        <w:p w:rsidR="006C04BF" w:rsidRDefault="006C04BF" w:rsidP="006C04BF">
          <w:pPr>
            <w:pStyle w:val="955558C5B67C46E7B69C1A4DABBF79931"/>
          </w:pPr>
          <w:r w:rsidRPr="007C4D42">
            <w:rPr>
              <w:rStyle w:val="Tekstzastpczy"/>
              <w:rFonts w:ascii="Arial" w:hAnsi="Arial" w:cs="Arial"/>
            </w:rPr>
            <w:t>Kliknij tutaj, aby wprowadzić tekst.</w:t>
          </w:r>
        </w:p>
      </w:docPartBody>
    </w:docPart>
    <w:docPart>
      <w:docPartPr>
        <w:name w:val="913A9D409194448FAC1E3CE1E4DDA71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424174-75F5-4A99-833F-3555510BA2AC}"/>
      </w:docPartPr>
      <w:docPartBody>
        <w:p w:rsidR="006C04BF" w:rsidRDefault="006C04BF" w:rsidP="006C04BF">
          <w:pPr>
            <w:pStyle w:val="913A9D409194448FAC1E3CE1E4DDA71B1"/>
          </w:pPr>
          <w:r w:rsidRPr="007C4D42">
            <w:rPr>
              <w:rStyle w:val="Tekstzastpczy"/>
              <w:rFonts w:ascii="Arial" w:hAnsi="Arial" w:cs="Arial"/>
            </w:rPr>
            <w:t>Kliknij tutaj, aby wprowadzić tekst.</w:t>
          </w:r>
        </w:p>
      </w:docPartBody>
    </w:docPart>
    <w:docPart>
      <w:docPartPr>
        <w:name w:val="1F0B0AAF71444D9CA4983CFCB095AE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4E2F53A-F7BF-446F-B1AD-81DD1DE83E1A}"/>
      </w:docPartPr>
      <w:docPartBody>
        <w:p w:rsidR="006C04BF" w:rsidRDefault="006C04BF" w:rsidP="006C04BF">
          <w:pPr>
            <w:pStyle w:val="1F0B0AAF71444D9CA4983CFCB095AE471"/>
          </w:pPr>
          <w:r w:rsidRPr="007C4D42">
            <w:rPr>
              <w:rStyle w:val="Tekstzastpczy"/>
              <w:rFonts w:ascii="Arial" w:hAnsi="Arial" w:cs="Arial"/>
            </w:rPr>
            <w:t>Kliknij tutaj, aby wprowadzić tekst.</w:t>
          </w:r>
        </w:p>
      </w:docPartBody>
    </w:docPart>
    <w:docPart>
      <w:docPartPr>
        <w:name w:val="E20412E71446444CB459ACDAB79022C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2FEAE45-7722-485C-AAE1-D563ABDA8656}"/>
      </w:docPartPr>
      <w:docPartBody>
        <w:p w:rsidR="006C04BF" w:rsidRDefault="006C04BF" w:rsidP="006C04BF">
          <w:pPr>
            <w:pStyle w:val="E20412E71446444CB459ACDAB79022C01"/>
          </w:pPr>
          <w:r w:rsidRPr="007C4D42">
            <w:rPr>
              <w:rStyle w:val="Tekstzastpczy"/>
              <w:rFonts w:ascii="Arial" w:hAnsi="Arial" w:cs="Arial"/>
            </w:rPr>
            <w:t>Kliknij tutaj, aby wprowadzić tekst.</w:t>
          </w:r>
        </w:p>
      </w:docPartBody>
    </w:docPart>
    <w:docPart>
      <w:docPartPr>
        <w:name w:val="FF0F35382524465A88AE341313D076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65F1C5-4150-4A7F-9655-F275FE2443A5}"/>
      </w:docPartPr>
      <w:docPartBody>
        <w:p w:rsidR="006C04BF" w:rsidRDefault="006C04BF" w:rsidP="006C04BF">
          <w:pPr>
            <w:pStyle w:val="FF0F35382524465A88AE341313D0764D1"/>
          </w:pPr>
          <w:r w:rsidRPr="007C4D42">
            <w:rPr>
              <w:rStyle w:val="Tekstzastpczy"/>
              <w:rFonts w:ascii="Arial" w:hAnsi="Arial" w:cs="Arial"/>
            </w:rPr>
            <w:t>Kliknij tutaj, aby wprowadzić tekst.</w:t>
          </w:r>
        </w:p>
      </w:docPartBody>
    </w:docPart>
    <w:docPart>
      <w:docPartPr>
        <w:name w:val="9E9CBD0DFCFF42868B339A8A553BBD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3D63FE-A8FC-4F16-B05A-256D2A12E64F}"/>
      </w:docPartPr>
      <w:docPartBody>
        <w:p w:rsidR="006C04BF" w:rsidRDefault="006C04BF" w:rsidP="006C04BF">
          <w:pPr>
            <w:pStyle w:val="9E9CBD0DFCFF42868B339A8A553BBDE31"/>
          </w:pPr>
          <w:r w:rsidRPr="007C4D42">
            <w:rPr>
              <w:rStyle w:val="Tekstzastpczy"/>
              <w:rFonts w:ascii="Arial" w:hAnsi="Arial" w:cs="Arial"/>
            </w:rPr>
            <w:t>Kliknij tutaj, aby wprowadzić tekst.</w:t>
          </w:r>
        </w:p>
      </w:docPartBody>
    </w:docPart>
    <w:docPart>
      <w:docPartPr>
        <w:name w:val="7E153892DA2D4C95A0FCFA5B0B9D67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835311A-EACE-4AAB-BA6A-98184D5E967A}"/>
      </w:docPartPr>
      <w:docPartBody>
        <w:p w:rsidR="006C04BF" w:rsidRDefault="006C04BF" w:rsidP="006C04BF">
          <w:pPr>
            <w:pStyle w:val="7E153892DA2D4C95A0FCFA5B0B9D67721"/>
          </w:pPr>
          <w:r w:rsidRPr="007C4D42">
            <w:rPr>
              <w:rStyle w:val="Tekstzastpczy"/>
              <w:rFonts w:ascii="Arial" w:hAnsi="Arial" w:cs="Arial"/>
            </w:rPr>
            <w:t>Kliknij tutaj, aby wprowadzić tekst.</w:t>
          </w:r>
        </w:p>
      </w:docPartBody>
    </w:docPart>
    <w:docPart>
      <w:docPartPr>
        <w:name w:val="8654428C08F84D759388E6936DFDE4F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9130094-0AA9-454E-856C-A454A56777BD}"/>
      </w:docPartPr>
      <w:docPartBody>
        <w:p w:rsidR="006C04BF" w:rsidRDefault="006C04BF" w:rsidP="006C04BF">
          <w:pPr>
            <w:pStyle w:val="8654428C08F84D759388E6936DFDE4F01"/>
          </w:pPr>
          <w:r w:rsidRPr="007C4D42">
            <w:rPr>
              <w:rStyle w:val="Tekstzastpczy"/>
              <w:rFonts w:ascii="Arial" w:hAnsi="Arial" w:cs="Arial"/>
            </w:rPr>
            <w:t>Wybierz element.</w:t>
          </w:r>
        </w:p>
      </w:docPartBody>
    </w:docPart>
    <w:docPart>
      <w:docPartPr>
        <w:name w:val="ABAD1D9D7FF44E8C910D2AE388DCC81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F46E05-7E67-4792-8BE2-5BB88EF2DD08}"/>
      </w:docPartPr>
      <w:docPartBody>
        <w:p w:rsidR="005C643B" w:rsidRDefault="006C04BF" w:rsidP="006C04BF">
          <w:pPr>
            <w:pStyle w:val="ABAD1D9D7FF44E8C910D2AE388DCC81C1"/>
          </w:pPr>
          <w:r w:rsidRPr="007C4D42">
            <w:rPr>
              <w:rStyle w:val="Tekstzastpczy"/>
              <w:rFonts w:ascii="Arial" w:hAnsi="Arial" w:cs="Arial"/>
            </w:rPr>
            <w:t>Kliknij tutaj, aby wprowadzić tekst.</w:t>
          </w:r>
        </w:p>
      </w:docPartBody>
    </w:docPart>
    <w:docPart>
      <w:docPartPr>
        <w:name w:val="7C1FAC85FBF44792B66137BE9E0426C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9C43F73-9DD9-4704-9F59-BF05588D8122}"/>
      </w:docPartPr>
      <w:docPartBody>
        <w:p w:rsidR="005C643B" w:rsidRDefault="006C04BF" w:rsidP="006C04BF">
          <w:pPr>
            <w:pStyle w:val="7C1FAC85FBF44792B66137BE9E0426CC1"/>
          </w:pPr>
          <w:r w:rsidRPr="007C4D42">
            <w:rPr>
              <w:rStyle w:val="Tekstzastpczy"/>
              <w:rFonts w:ascii="Arial" w:hAnsi="Arial" w:cs="Arial"/>
            </w:rPr>
            <w:t>Kliknij lub naciśnij tutaj, aby wprowadzić tekst.</w:t>
          </w:r>
        </w:p>
      </w:docPartBody>
    </w:docPart>
    <w:docPart>
      <w:docPartPr>
        <w:name w:val="BF902E3F32B8424B8F2D47CE82E7ED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655800F-0D01-4538-9838-51A8953EF302}"/>
      </w:docPartPr>
      <w:docPartBody>
        <w:p w:rsidR="005C643B" w:rsidRDefault="006C04BF" w:rsidP="006C04BF">
          <w:pPr>
            <w:pStyle w:val="BF902E3F32B8424B8F2D47CE82E7EDD11"/>
          </w:pPr>
          <w:r w:rsidRPr="007C4D42">
            <w:rPr>
              <w:rStyle w:val="Tekstzastpczy"/>
              <w:rFonts w:ascii="Arial" w:hAnsi="Arial" w:cs="Arial"/>
            </w:rPr>
            <w:t>Wybierz element.</w:t>
          </w:r>
        </w:p>
      </w:docPartBody>
    </w:docPart>
    <w:docPart>
      <w:docPartPr>
        <w:name w:val="8E576F46C5624CAF961E590CCCEC062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4F33EA1-544F-4ABE-B667-40F839F8FFB5}"/>
      </w:docPartPr>
      <w:docPartBody>
        <w:p w:rsidR="005C643B" w:rsidRDefault="006C04BF" w:rsidP="006C04BF">
          <w:pPr>
            <w:pStyle w:val="8E576F46C5624CAF961E590CCCEC06231"/>
          </w:pPr>
          <w:r w:rsidRPr="007C4D42">
            <w:rPr>
              <w:rStyle w:val="Tekstzastpczy"/>
              <w:rFonts w:ascii="Arial" w:hAnsi="Arial" w:cs="Arial"/>
            </w:rPr>
            <w:t>Kliknij tutaj, aby wprowadzić tekst.</w:t>
          </w:r>
        </w:p>
      </w:docPartBody>
    </w:docPart>
    <w:docPart>
      <w:docPartPr>
        <w:name w:val="8456F4A43CB6405DA275CC779B6836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7E1D2E-044D-4AD5-B71C-4DD9423DBA1C}"/>
      </w:docPartPr>
      <w:docPartBody>
        <w:p w:rsidR="005C643B" w:rsidRDefault="006C04BF" w:rsidP="006C04BF">
          <w:pPr>
            <w:pStyle w:val="8456F4A43CB6405DA275CC779B68363A1"/>
          </w:pPr>
          <w:r w:rsidRPr="007C4D42">
            <w:rPr>
              <w:rStyle w:val="Tekstzastpczy"/>
              <w:rFonts w:ascii="Arial" w:hAnsi="Arial" w:cs="Arial"/>
            </w:rPr>
            <w:t>Kliknij tutaj, aby wprowadzić datę.</w:t>
          </w:r>
        </w:p>
      </w:docPartBody>
    </w:docPart>
    <w:docPart>
      <w:docPartPr>
        <w:name w:val="0F9EDB0C5979470C83D1E2406A24659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8E1C74E-0CBF-4144-A7E8-362B456644ED}"/>
      </w:docPartPr>
      <w:docPartBody>
        <w:p w:rsidR="005C643B" w:rsidRDefault="006C04BF" w:rsidP="006C04BF">
          <w:pPr>
            <w:pStyle w:val="0F9EDB0C5979470C83D1E2406A2465951"/>
          </w:pPr>
          <w:r w:rsidRPr="007C4D42">
            <w:rPr>
              <w:rStyle w:val="Tekstzastpczy"/>
              <w:rFonts w:ascii="Arial" w:hAnsi="Arial" w:cs="Arial"/>
            </w:rPr>
            <w:t>Kliknij lub naciśnij tutaj, aby wprowadzić tekst.</w:t>
          </w:r>
        </w:p>
      </w:docPartBody>
    </w:docPart>
    <w:docPart>
      <w:docPartPr>
        <w:name w:val="B08CF9561B264092A90336B4175298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2037E7-4261-44FB-8FA6-6ED1375EFD58}"/>
      </w:docPartPr>
      <w:docPartBody>
        <w:p w:rsidR="005C643B" w:rsidRDefault="006C04BF" w:rsidP="006C04BF">
          <w:pPr>
            <w:pStyle w:val="B08CF9561B264092A90336B4175298D11"/>
          </w:pPr>
          <w:r w:rsidRPr="007C4D42">
            <w:rPr>
              <w:rStyle w:val="Tekstzastpczy"/>
              <w:rFonts w:ascii="Arial" w:hAnsi="Arial" w:cs="Arial"/>
            </w:rPr>
            <w:t>Wybierz element.</w:t>
          </w:r>
        </w:p>
      </w:docPartBody>
    </w:docPart>
    <w:docPart>
      <w:docPartPr>
        <w:name w:val="2DC02540F9554332A4E55D620E1A6D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248C66F-5C45-4C0C-9890-18607D57E38B}"/>
      </w:docPartPr>
      <w:docPartBody>
        <w:p w:rsidR="005C643B" w:rsidRDefault="006C04BF" w:rsidP="006C04BF">
          <w:pPr>
            <w:pStyle w:val="2DC02540F9554332A4E55D620E1A6D7D"/>
          </w:pPr>
          <w:r w:rsidRPr="007C4D42">
            <w:rPr>
              <w:rStyle w:val="Tekstzastpczy"/>
              <w:rFonts w:ascii="Arial" w:hAnsi="Arial" w:cs="Arial"/>
            </w:rPr>
            <w:t>Kliknij lub naciśnij tutaj, aby wprowadzić tekst.</w:t>
          </w:r>
        </w:p>
      </w:docPartBody>
    </w:docPart>
    <w:docPart>
      <w:docPartPr>
        <w:name w:val="8AD7DA327C4640E6B21975AB09349B9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864F31-9479-44E0-BAC7-14BDBF5AA791}"/>
      </w:docPartPr>
      <w:docPartBody>
        <w:p w:rsidR="005C643B" w:rsidRDefault="006C04BF" w:rsidP="006C04BF">
          <w:pPr>
            <w:pStyle w:val="8AD7DA327C4640E6B21975AB09349B9D"/>
          </w:pPr>
          <w:r w:rsidRPr="007C4D42">
            <w:rPr>
              <w:rStyle w:val="Tekstzastpczy"/>
              <w:rFonts w:ascii="Arial" w:hAnsi="Arial" w:cs="Arial"/>
            </w:rPr>
            <w:t>Kliknij lub naciśnij tutaj, aby wprowadzić tekst.</w:t>
          </w:r>
        </w:p>
      </w:docPartBody>
    </w:docPart>
    <w:docPart>
      <w:docPartPr>
        <w:name w:val="CFA9708DA96045EFA39A10896CAA453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9C7757-78E2-45E4-9BA0-BA4DAFD5A219}"/>
      </w:docPartPr>
      <w:docPartBody>
        <w:p w:rsidR="005C643B" w:rsidRDefault="006C04BF" w:rsidP="006C04BF">
          <w:pPr>
            <w:pStyle w:val="CFA9708DA96045EFA39A10896CAA4536"/>
          </w:pPr>
          <w:r w:rsidRPr="007C4D42">
            <w:rPr>
              <w:rStyle w:val="Tekstzastpczy"/>
              <w:rFonts w:ascii="Arial" w:hAnsi="Arial" w:cs="Arial"/>
            </w:rPr>
            <w:t>Kliknij lub naciśnij tutaj, aby wprowadzić tekst.</w:t>
          </w:r>
        </w:p>
      </w:docPartBody>
    </w:docPart>
    <w:docPart>
      <w:docPartPr>
        <w:name w:val="29990B46BA244E75B4D2BA57FC2018A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152A58-A299-4E34-A056-A1EE860F9242}"/>
      </w:docPartPr>
      <w:docPartBody>
        <w:p w:rsidR="005C643B" w:rsidRDefault="006C04BF" w:rsidP="006C04BF">
          <w:pPr>
            <w:pStyle w:val="29990B46BA244E75B4D2BA57FC2018A6"/>
          </w:pPr>
          <w:r w:rsidRPr="007C4D42">
            <w:rPr>
              <w:rStyle w:val="Tekstzastpczy"/>
              <w:rFonts w:ascii="Arial" w:hAnsi="Arial" w:cs="Arial"/>
            </w:rPr>
            <w:t>Kliknij lub naciśnij tutaj, aby wprowadzić tekst.</w:t>
          </w:r>
        </w:p>
      </w:docPartBody>
    </w:docPart>
    <w:docPart>
      <w:docPartPr>
        <w:name w:val="EB635DFEAE9949DD8D6D987E86F0FE9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9A26864-5A1E-4B7E-BBA5-B32A7F7C27C2}"/>
      </w:docPartPr>
      <w:docPartBody>
        <w:p w:rsidR="005C643B" w:rsidRDefault="006C04BF" w:rsidP="006C04BF">
          <w:pPr>
            <w:pStyle w:val="EB635DFEAE9949DD8D6D987E86F0FE91"/>
          </w:pPr>
          <w:r w:rsidRPr="007C4D42">
            <w:rPr>
              <w:rStyle w:val="Tekstzastpczy"/>
              <w:rFonts w:ascii="Arial" w:hAnsi="Arial" w:cs="Arial"/>
            </w:rPr>
            <w:t>Kliknij lub naciśnij tutaj, aby wprowadzić tekst.</w:t>
          </w:r>
        </w:p>
      </w:docPartBody>
    </w:docPart>
    <w:docPart>
      <w:docPartPr>
        <w:name w:val="66D93A4F0FFC4B8AB138E4B68101305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1198D5F-5F5F-4637-B40F-69CD6B52097C}"/>
      </w:docPartPr>
      <w:docPartBody>
        <w:p w:rsidR="005C643B" w:rsidRDefault="006C04BF" w:rsidP="006C04BF">
          <w:pPr>
            <w:pStyle w:val="66D93A4F0FFC4B8AB138E4B68101305C"/>
          </w:pPr>
          <w:r w:rsidRPr="007C4D42">
            <w:rPr>
              <w:rStyle w:val="Tekstzastpczy"/>
              <w:rFonts w:ascii="Arial" w:hAnsi="Arial" w:cs="Arial"/>
            </w:rPr>
            <w:t>Kliknij lub naciśnij tutaj, aby wprowadzić tekst.</w:t>
          </w:r>
        </w:p>
      </w:docPartBody>
    </w:docPart>
    <w:docPart>
      <w:docPartPr>
        <w:name w:val="57BE76C2B66D47AAA9BF1813FC3819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935D6D0-B78A-458A-BC4A-501D70F404F5}"/>
      </w:docPartPr>
      <w:docPartBody>
        <w:p w:rsidR="005C643B" w:rsidRDefault="006C04BF" w:rsidP="006C04BF">
          <w:pPr>
            <w:pStyle w:val="57BE76C2B66D47AAA9BF1813FC381908"/>
          </w:pPr>
          <w:r w:rsidRPr="007C4D42">
            <w:rPr>
              <w:rStyle w:val="Tekstzastpczy"/>
              <w:rFonts w:ascii="Arial" w:hAnsi="Arial" w:cs="Arial"/>
            </w:rPr>
            <w:t>Kliknij lub naciśnij tutaj, aby wprowadzić tekst.</w:t>
          </w:r>
        </w:p>
      </w:docPartBody>
    </w:docPart>
    <w:docPart>
      <w:docPartPr>
        <w:name w:val="37EB22F829044052A0ED4425288D61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248EFE-3EC7-43FB-A261-395618EAF8F4}"/>
      </w:docPartPr>
      <w:docPartBody>
        <w:p w:rsidR="005C643B" w:rsidRDefault="006C04BF" w:rsidP="006C04BF">
          <w:pPr>
            <w:pStyle w:val="37EB22F829044052A0ED4425288D61FD"/>
          </w:pPr>
          <w:r w:rsidRPr="007C4D42">
            <w:rPr>
              <w:rStyle w:val="Tekstzastpczy"/>
              <w:rFonts w:ascii="Arial" w:hAnsi="Arial" w:cs="Arial"/>
            </w:rPr>
            <w:t>Kliknij lub naciśnij tutaj, aby wprowadzić tekst.</w:t>
          </w:r>
        </w:p>
      </w:docPartBody>
    </w:docPart>
    <w:docPart>
      <w:docPartPr>
        <w:name w:val="5CB50C7628AB4B4CADCAA6B41277740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7D9783-1BD1-4A07-AF75-61C72DAA117B}"/>
      </w:docPartPr>
      <w:docPartBody>
        <w:p w:rsidR="005C643B" w:rsidRDefault="006C04BF" w:rsidP="006C04BF">
          <w:pPr>
            <w:pStyle w:val="5CB50C7628AB4B4CADCAA6B412777405"/>
          </w:pPr>
          <w:r w:rsidRPr="007C4D42">
            <w:rPr>
              <w:rStyle w:val="Tekstzastpczy"/>
              <w:rFonts w:ascii="Arial" w:hAnsi="Arial" w:cs="Arial"/>
            </w:rPr>
            <w:t>Kliknij lub naciśnij tutaj, aby wprowadzić tekst.</w:t>
          </w:r>
        </w:p>
      </w:docPartBody>
    </w:docPart>
    <w:docPart>
      <w:docPartPr>
        <w:name w:val="D12959A46D9F4FA6968BEDBA39A12E9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9781B03-B1C2-44CA-BAF1-0C57AE47A7A2}"/>
      </w:docPartPr>
      <w:docPartBody>
        <w:p w:rsidR="005C643B" w:rsidRDefault="006C04BF" w:rsidP="006C04BF">
          <w:pPr>
            <w:pStyle w:val="D12959A46D9F4FA6968BEDBA39A12E95"/>
          </w:pPr>
          <w:r w:rsidRPr="007C4D42">
            <w:rPr>
              <w:rStyle w:val="Tekstzastpczy"/>
              <w:rFonts w:ascii="Arial" w:hAnsi="Arial" w:cs="Arial"/>
            </w:rPr>
            <w:t>Kliknij lub naciśnij tutaj, aby wprowadzić tekst.</w:t>
          </w:r>
        </w:p>
      </w:docPartBody>
    </w:docPart>
    <w:docPart>
      <w:docPartPr>
        <w:name w:val="2253AE3B6CC94618BD954FC92C7066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FB4C546-5631-47C9-9187-B1946AB8DCF2}"/>
      </w:docPartPr>
      <w:docPartBody>
        <w:p w:rsidR="005C643B" w:rsidRDefault="006C04BF" w:rsidP="006C04BF">
          <w:pPr>
            <w:pStyle w:val="2253AE3B6CC94618BD954FC92C706660"/>
          </w:pPr>
          <w:r w:rsidRPr="007C4D4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57A31B7D0814AB38D384434997F84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41D405-AB03-4301-9C0A-EBF3166CF7B2}"/>
      </w:docPartPr>
      <w:docPartBody>
        <w:p w:rsidR="005C643B" w:rsidRDefault="006C04BF" w:rsidP="006C04BF">
          <w:pPr>
            <w:pStyle w:val="257A31B7D0814AB38D384434997F84F7"/>
          </w:pPr>
          <w:r w:rsidRPr="007C4D42">
            <w:rPr>
              <w:rStyle w:val="Tekstzastpczy"/>
              <w:rFonts w:ascii="Arial" w:hAnsi="Arial" w:cs="Arial"/>
            </w:rPr>
            <w:t>Kliknij lub naciśnij tutaj, aby wprowadzić tekst.</w:t>
          </w:r>
        </w:p>
      </w:docPartBody>
    </w:docPart>
    <w:docPart>
      <w:docPartPr>
        <w:name w:val="4F21978E7AC04FE399EDB308FB9BC56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E03BB5F-B750-4E3F-B0A3-A49C922D49F3}"/>
      </w:docPartPr>
      <w:docPartBody>
        <w:p w:rsidR="005C643B" w:rsidRDefault="006C04BF" w:rsidP="006C04BF">
          <w:pPr>
            <w:pStyle w:val="4F21978E7AC04FE399EDB308FB9BC567"/>
          </w:pPr>
          <w:r w:rsidRPr="007C4D42">
            <w:rPr>
              <w:rStyle w:val="Tekstzastpczy"/>
              <w:rFonts w:ascii="Arial" w:hAnsi="Arial" w:cs="Arial"/>
            </w:rPr>
            <w:t>Wybierz element.</w:t>
          </w:r>
        </w:p>
      </w:docPartBody>
    </w:docPart>
    <w:docPart>
      <w:docPartPr>
        <w:name w:val="84CD7DAACD3A4119B94613202974AE6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9B6691-CB1F-4E0F-BE2A-5965C6F8140C}"/>
      </w:docPartPr>
      <w:docPartBody>
        <w:p w:rsidR="005C643B" w:rsidRDefault="006C04BF" w:rsidP="006C04BF">
          <w:pPr>
            <w:pStyle w:val="84CD7DAACD3A4119B94613202974AE67"/>
          </w:pPr>
          <w:r w:rsidRPr="007C4D42">
            <w:rPr>
              <w:rStyle w:val="Tekstzastpczy"/>
              <w:rFonts w:ascii="Arial" w:hAnsi="Arial" w:cs="Arial"/>
            </w:rPr>
            <w:t>Wybierz element.</w:t>
          </w:r>
        </w:p>
      </w:docPartBody>
    </w:docPart>
    <w:docPart>
      <w:docPartPr>
        <w:name w:val="2DD7A11F8E3E44BE8BC0A0D87CE65D5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DCE1E6B-86C9-4EBB-94BA-E204022CF1D4}"/>
      </w:docPartPr>
      <w:docPartBody>
        <w:p w:rsidR="005C643B" w:rsidRDefault="006C04BF" w:rsidP="006C04BF">
          <w:pPr>
            <w:pStyle w:val="2DD7A11F8E3E44BE8BC0A0D87CE65D5A"/>
          </w:pPr>
          <w:r w:rsidRPr="007C4D42">
            <w:rPr>
              <w:rStyle w:val="Tekstzastpczy"/>
              <w:rFonts w:ascii="Arial" w:hAnsi="Arial" w:cs="Arial"/>
            </w:rPr>
            <w:t>Kliknij lub naciśnij tutaj, aby wprowadzić tekst.</w:t>
          </w:r>
        </w:p>
      </w:docPartBody>
    </w:docPart>
    <w:docPart>
      <w:docPartPr>
        <w:name w:val="88A99979479646F1A1CE6FC87CA083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9616F1A-16DF-4D0D-A944-D3F5A93E5E49}"/>
      </w:docPartPr>
      <w:docPartBody>
        <w:p w:rsidR="005C643B" w:rsidRDefault="006C04BF" w:rsidP="006C04BF">
          <w:pPr>
            <w:pStyle w:val="88A99979479646F1A1CE6FC87CA08356"/>
          </w:pPr>
          <w:r w:rsidRPr="007C4D42">
            <w:rPr>
              <w:rStyle w:val="Tekstzastpczy"/>
              <w:rFonts w:ascii="Arial" w:hAnsi="Arial" w:cs="Arial"/>
            </w:rPr>
            <w:t>Kliknij lub naciśnij tutaj, aby wprowadzić tekst.</w:t>
          </w:r>
        </w:p>
      </w:docPartBody>
    </w:docPart>
    <w:docPart>
      <w:docPartPr>
        <w:name w:val="B170CD25BB6A429B9562A853BF113A6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A46169A-9774-48E6-9D01-BC2F248D5AE0}"/>
      </w:docPartPr>
      <w:docPartBody>
        <w:p w:rsidR="005C643B" w:rsidRDefault="006C04BF" w:rsidP="006C04BF">
          <w:pPr>
            <w:pStyle w:val="B170CD25BB6A429B9562A853BF113A6F"/>
          </w:pPr>
          <w:r w:rsidRPr="007C4D42">
            <w:rPr>
              <w:rStyle w:val="Tekstzastpczy"/>
              <w:rFonts w:ascii="Arial" w:hAnsi="Arial" w:cs="Arial"/>
            </w:rPr>
            <w:t>Kliknij lub naciśnij tutaj, aby wprowadzić tekst.</w:t>
          </w:r>
        </w:p>
      </w:docPartBody>
    </w:docPart>
    <w:docPart>
      <w:docPartPr>
        <w:name w:val="E076C937DA0D4E40A64CC4BF1FD0BDC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9AA378-C608-4FCE-AB4B-396CA8E2276C}"/>
      </w:docPartPr>
      <w:docPartBody>
        <w:p w:rsidR="005C643B" w:rsidRDefault="006C04BF" w:rsidP="006C04BF">
          <w:pPr>
            <w:pStyle w:val="E076C937DA0D4E40A64CC4BF1FD0BDCF"/>
          </w:pPr>
          <w:r w:rsidRPr="007C4D42">
            <w:rPr>
              <w:rStyle w:val="Tekstzastpczy"/>
              <w:rFonts w:ascii="Arial" w:hAnsi="Arial" w:cs="Arial"/>
            </w:rPr>
            <w:t>Wybierz element.</w:t>
          </w:r>
        </w:p>
      </w:docPartBody>
    </w:docPart>
    <w:docPart>
      <w:docPartPr>
        <w:name w:val="64BECA66506C44CDAB57A10FC74089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905F5D-01D0-45FA-A4B5-E3D479E2C504}"/>
      </w:docPartPr>
      <w:docPartBody>
        <w:p w:rsidR="005C643B" w:rsidRDefault="006C04BF" w:rsidP="006C04BF">
          <w:pPr>
            <w:pStyle w:val="64BECA66506C44CDAB57A10FC7408907"/>
          </w:pPr>
          <w:r w:rsidRPr="007C4D42">
            <w:rPr>
              <w:rStyle w:val="Tekstzastpczy"/>
              <w:rFonts w:ascii="Arial" w:hAnsi="Arial" w:cs="Arial"/>
            </w:rPr>
            <w:t>Kliknij lub naciśnij tutaj, aby wprowadzić tekst.</w:t>
          </w:r>
        </w:p>
      </w:docPartBody>
    </w:docPart>
    <w:docPart>
      <w:docPartPr>
        <w:name w:val="BF62CB530094472285BE97899F87CA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03D0F3-9FF3-472C-A8D4-975C597DA9D0}"/>
      </w:docPartPr>
      <w:docPartBody>
        <w:p w:rsidR="005C643B" w:rsidRDefault="006C04BF" w:rsidP="006C04BF">
          <w:pPr>
            <w:pStyle w:val="BF62CB530094472285BE97899F87CA07"/>
          </w:pPr>
          <w:r w:rsidRPr="007C4D42">
            <w:rPr>
              <w:rStyle w:val="Tekstzastpczy"/>
              <w:rFonts w:ascii="Arial" w:hAnsi="Arial" w:cs="Arial"/>
            </w:rPr>
            <w:t>Kliknij lub naciśnij, aby wprowadzić datę.</w:t>
          </w:r>
        </w:p>
      </w:docPartBody>
    </w:docPart>
    <w:docPart>
      <w:docPartPr>
        <w:name w:val="7C7AFF8B3A5145BF9C25F5FD3399FC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0723A5-0157-42FD-9460-4AD5ADB54D6D}"/>
      </w:docPartPr>
      <w:docPartBody>
        <w:p w:rsidR="005C643B" w:rsidRDefault="006C04BF" w:rsidP="006C04BF">
          <w:pPr>
            <w:pStyle w:val="7C7AFF8B3A5145BF9C25F5FD3399FC07"/>
          </w:pPr>
          <w:r w:rsidRPr="007C4D42">
            <w:rPr>
              <w:rStyle w:val="Tekstzastpczy"/>
              <w:rFonts w:ascii="Arial" w:hAnsi="Arial" w:cs="Arial"/>
            </w:rPr>
            <w:t>Kliknij lub naciśnij tutaj, aby wprowadzić tekst.</w:t>
          </w:r>
        </w:p>
      </w:docPartBody>
    </w:docPart>
    <w:docPart>
      <w:docPartPr>
        <w:name w:val="487D1BEF29F347F3BCAB944EE5AEA1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91506C0-B5EB-4EF5-8679-20BB20F0A13B}"/>
      </w:docPartPr>
      <w:docPartBody>
        <w:p w:rsidR="005C643B" w:rsidRDefault="006C04BF" w:rsidP="006C04BF">
          <w:pPr>
            <w:pStyle w:val="487D1BEF29F347F3BCAB944EE5AEA12C"/>
          </w:pPr>
          <w:r w:rsidRPr="007C4D42">
            <w:rPr>
              <w:rStyle w:val="Tekstzastpczy"/>
              <w:rFonts w:ascii="Arial" w:hAnsi="Arial" w:cs="Arial"/>
            </w:rPr>
            <w:t>Kliknij lub naciśnij tutaj, aby wprowadzić tekst.</w:t>
          </w:r>
        </w:p>
      </w:docPartBody>
    </w:docPart>
    <w:docPart>
      <w:docPartPr>
        <w:name w:val="2C1291A5595141A993179411DA912C8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14551CA-9FAC-4565-8159-54A567FE5B71}"/>
      </w:docPartPr>
      <w:docPartBody>
        <w:p w:rsidR="005C643B" w:rsidRDefault="006C04BF" w:rsidP="006C04BF">
          <w:pPr>
            <w:pStyle w:val="2C1291A5595141A993179411DA912C84"/>
          </w:pPr>
          <w:r w:rsidRPr="007C4D42">
            <w:rPr>
              <w:rStyle w:val="Tekstzastpczy"/>
              <w:rFonts w:ascii="Arial" w:hAnsi="Arial" w:cs="Arial"/>
            </w:rPr>
            <w:t>Kliknij lub naciśnij tutaj, aby wprowadzić tekst.</w:t>
          </w:r>
        </w:p>
      </w:docPartBody>
    </w:docPart>
    <w:docPart>
      <w:docPartPr>
        <w:name w:val="266F0A6EEAED4417A65E5281CA8186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9C873D-83EF-4ABD-8AE2-9FA6C384A2AB}"/>
      </w:docPartPr>
      <w:docPartBody>
        <w:p w:rsidR="005C643B" w:rsidRDefault="006C04BF" w:rsidP="006C04BF">
          <w:pPr>
            <w:pStyle w:val="266F0A6EEAED4417A65E5281CA818674"/>
          </w:pPr>
          <w:r w:rsidRPr="007C4D42">
            <w:rPr>
              <w:rStyle w:val="Tekstzastpczy"/>
              <w:rFonts w:ascii="Arial" w:hAnsi="Arial" w:cs="Arial"/>
            </w:rPr>
            <w:t>Kliknij lub naciśnij tutaj, aby wprowadzić tekst.</w:t>
          </w:r>
        </w:p>
      </w:docPartBody>
    </w:docPart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AF644D-91F9-4EA4-BE3C-D53366CADE48}"/>
      </w:docPartPr>
      <w:docPartBody>
        <w:p w:rsidR="00155C25" w:rsidRDefault="004D0004">
          <w:r w:rsidRPr="00236A7E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074"/>
    <w:rsid w:val="00155C25"/>
    <w:rsid w:val="004D0004"/>
    <w:rsid w:val="005C643B"/>
    <w:rsid w:val="006C04BF"/>
    <w:rsid w:val="009C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D0004"/>
    <w:rPr>
      <w:color w:val="808080"/>
    </w:rPr>
  </w:style>
  <w:style w:type="paragraph" w:customStyle="1" w:styleId="693BC05B3C5948F292BA57FCE4D89295">
    <w:name w:val="693BC05B3C5948F292BA57FCE4D89295"/>
    <w:rsid w:val="009C4074"/>
  </w:style>
  <w:style w:type="paragraph" w:customStyle="1" w:styleId="955558C5B67C46E7B69C1A4DABBF7993">
    <w:name w:val="955558C5B67C46E7B69C1A4DABBF7993"/>
    <w:rsid w:val="009C4074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913A9D409194448FAC1E3CE1E4DDA71B">
    <w:name w:val="913A9D409194448FAC1E3CE1E4DDA71B"/>
    <w:rsid w:val="009C4074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1F0B0AAF71444D9CA4983CFCB095AE47">
    <w:name w:val="1F0B0AAF71444D9CA4983CFCB095AE47"/>
    <w:rsid w:val="009C4074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E20412E71446444CB459ACDAB79022C0">
    <w:name w:val="E20412E71446444CB459ACDAB79022C0"/>
    <w:rsid w:val="009C4074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FF0F35382524465A88AE341313D0764D">
    <w:name w:val="FF0F35382524465A88AE341313D0764D"/>
    <w:rsid w:val="009C4074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9E9CBD0DFCFF42868B339A8A553BBDE3">
    <w:name w:val="9E9CBD0DFCFF42868B339A8A553BBDE3"/>
    <w:rsid w:val="009C4074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7E153892DA2D4C95A0FCFA5B0B9D6772">
    <w:name w:val="7E153892DA2D4C95A0FCFA5B0B9D6772"/>
    <w:rsid w:val="009C4074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FBA3E0346D7F4785BD2C843E8A4A87BB">
    <w:name w:val="FBA3E0346D7F4785BD2C843E8A4A87BB"/>
    <w:rsid w:val="009C4074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8654428C08F84D759388E6936DFDE4F0">
    <w:name w:val="8654428C08F84D759388E6936DFDE4F0"/>
    <w:rsid w:val="009C4074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B892F2D940BB4894BBDCDAA43A4F4566">
    <w:name w:val="B892F2D940BB4894BBDCDAA43A4F4566"/>
    <w:rsid w:val="009C4074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ABAD1D9D7FF44E8C910D2AE388DCC81C">
    <w:name w:val="ABAD1D9D7FF44E8C910D2AE388DCC81C"/>
    <w:rsid w:val="006C04BF"/>
  </w:style>
  <w:style w:type="paragraph" w:customStyle="1" w:styleId="7C1FAC85FBF44792B66137BE9E0426CC">
    <w:name w:val="7C1FAC85FBF44792B66137BE9E0426CC"/>
    <w:rsid w:val="006C04BF"/>
  </w:style>
  <w:style w:type="paragraph" w:customStyle="1" w:styleId="BF902E3F32B8424B8F2D47CE82E7EDD1">
    <w:name w:val="BF902E3F32B8424B8F2D47CE82E7EDD1"/>
    <w:rsid w:val="006C04BF"/>
  </w:style>
  <w:style w:type="paragraph" w:customStyle="1" w:styleId="8E576F46C5624CAF961E590CCCEC0623">
    <w:name w:val="8E576F46C5624CAF961E590CCCEC0623"/>
    <w:rsid w:val="006C04BF"/>
  </w:style>
  <w:style w:type="paragraph" w:customStyle="1" w:styleId="8456F4A43CB6405DA275CC779B68363A">
    <w:name w:val="8456F4A43CB6405DA275CC779B68363A"/>
    <w:rsid w:val="006C04BF"/>
  </w:style>
  <w:style w:type="paragraph" w:customStyle="1" w:styleId="0F9EDB0C5979470C83D1E2406A246595">
    <w:name w:val="0F9EDB0C5979470C83D1E2406A246595"/>
    <w:rsid w:val="006C04BF"/>
  </w:style>
  <w:style w:type="paragraph" w:customStyle="1" w:styleId="B08CF9561B264092A90336B4175298D1">
    <w:name w:val="B08CF9561B264092A90336B4175298D1"/>
    <w:rsid w:val="006C04BF"/>
  </w:style>
  <w:style w:type="paragraph" w:customStyle="1" w:styleId="14C35107B0AB45C8BF65FA9E32CFF96A">
    <w:name w:val="14C35107B0AB45C8BF65FA9E32CFF96A"/>
    <w:rsid w:val="006C04BF"/>
  </w:style>
  <w:style w:type="paragraph" w:customStyle="1" w:styleId="C4C865C7809E4BF0BE6B4C837902726F">
    <w:name w:val="C4C865C7809E4BF0BE6B4C837902726F"/>
    <w:rsid w:val="006C04BF"/>
  </w:style>
  <w:style w:type="paragraph" w:customStyle="1" w:styleId="955558C5B67C46E7B69C1A4DABBF79931">
    <w:name w:val="955558C5B67C46E7B69C1A4DABBF79931"/>
    <w:rsid w:val="006C04BF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ABAD1D9D7FF44E8C910D2AE388DCC81C1">
    <w:name w:val="ABAD1D9D7FF44E8C910D2AE388DCC81C1"/>
    <w:rsid w:val="006C04BF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913A9D409194448FAC1E3CE1E4DDA71B1">
    <w:name w:val="913A9D409194448FAC1E3CE1E4DDA71B1"/>
    <w:rsid w:val="006C04B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1F0B0AAF71444D9CA4983CFCB095AE471">
    <w:name w:val="1F0B0AAF71444D9CA4983CFCB095AE471"/>
    <w:rsid w:val="006C04B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E20412E71446444CB459ACDAB79022C01">
    <w:name w:val="E20412E71446444CB459ACDAB79022C01"/>
    <w:rsid w:val="006C04B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FF0F35382524465A88AE341313D0764D1">
    <w:name w:val="FF0F35382524465A88AE341313D0764D1"/>
    <w:rsid w:val="006C04B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9E9CBD0DFCFF42868B339A8A553BBDE31">
    <w:name w:val="9E9CBD0DFCFF42868B339A8A553BBDE31"/>
    <w:rsid w:val="006C04B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7E153892DA2D4C95A0FCFA5B0B9D67721">
    <w:name w:val="7E153892DA2D4C95A0FCFA5B0B9D67721"/>
    <w:rsid w:val="006C04B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DefaultPlaceholder1081868575">
    <w:name w:val="DefaultPlaceholder_1081868575"/>
    <w:rsid w:val="006C04B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2DC02540F9554332A4E55D620E1A6D7D">
    <w:name w:val="2DC02540F9554332A4E55D620E1A6D7D"/>
    <w:rsid w:val="006C04B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8AD7DA327C4640E6B21975AB09349B9D">
    <w:name w:val="8AD7DA327C4640E6B21975AB09349B9D"/>
    <w:rsid w:val="006C04B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7C1FAC85FBF44792B66137BE9E0426CC1">
    <w:name w:val="7C1FAC85FBF44792B66137BE9E0426CC1"/>
    <w:rsid w:val="006C04BF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8654428C08F84D759388E6936DFDE4F01">
    <w:name w:val="8654428C08F84D759388E6936DFDE4F01"/>
    <w:rsid w:val="006C04BF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FA9708DA96045EFA39A10896CAA4536">
    <w:name w:val="CFA9708DA96045EFA39A10896CAA4536"/>
    <w:rsid w:val="006C04BF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BF902E3F32B8424B8F2D47CE82E7EDD11">
    <w:name w:val="BF902E3F32B8424B8F2D47CE82E7EDD11"/>
    <w:rsid w:val="006C04BF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8E576F46C5624CAF961E590CCCEC06231">
    <w:name w:val="8E576F46C5624CAF961E590CCCEC06231"/>
    <w:rsid w:val="006C04BF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8456F4A43CB6405DA275CC779B68363A1">
    <w:name w:val="8456F4A43CB6405DA275CC779B68363A1"/>
    <w:rsid w:val="006C04BF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29990B46BA244E75B4D2BA57FC2018A6">
    <w:name w:val="29990B46BA244E75B4D2BA57FC2018A6"/>
    <w:rsid w:val="006C04BF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EB635DFEAE9949DD8D6D987E86F0FE91">
    <w:name w:val="EB635DFEAE9949DD8D6D987E86F0FE91"/>
    <w:rsid w:val="006C04BF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9FC61A23D4D4605A515E18DB9AD1859">
    <w:name w:val="C9FC61A23D4D4605A515E18DB9AD1859"/>
    <w:rsid w:val="006C04BF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2DC0F328893240BCA415685BE26C5DC8">
    <w:name w:val="2DC0F328893240BCA415685BE26C5DC8"/>
    <w:rsid w:val="006C04BF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66D93A4F0FFC4B8AB138E4B68101305C">
    <w:name w:val="66D93A4F0FFC4B8AB138E4B68101305C"/>
    <w:rsid w:val="006C04BF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57BE76C2B66D47AAA9BF1813FC381908">
    <w:name w:val="57BE76C2B66D47AAA9BF1813FC381908"/>
    <w:rsid w:val="006C04BF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37EB22F829044052A0ED4425288D61FD">
    <w:name w:val="37EB22F829044052A0ED4425288D61FD"/>
    <w:rsid w:val="006C04BF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5CB50C7628AB4B4CADCAA6B412777405">
    <w:name w:val="5CB50C7628AB4B4CADCAA6B412777405"/>
    <w:rsid w:val="006C04BF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12959A46D9F4FA6968BEDBA39A12E95">
    <w:name w:val="D12959A46D9F4FA6968BEDBA39A12E95"/>
    <w:rsid w:val="006C04BF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2253AE3B6CC94618BD954FC92C706660">
    <w:name w:val="2253AE3B6CC94618BD954FC92C706660"/>
    <w:rsid w:val="006C04BF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0F9EDB0C5979470C83D1E2406A2465951">
    <w:name w:val="0F9EDB0C5979470C83D1E2406A2465951"/>
    <w:rsid w:val="006C04BF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257A31B7D0814AB38D384434997F84F7">
    <w:name w:val="257A31B7D0814AB38D384434997F84F7"/>
    <w:rsid w:val="006C04BF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4F21978E7AC04FE399EDB308FB9BC567">
    <w:name w:val="4F21978E7AC04FE399EDB308FB9BC567"/>
    <w:rsid w:val="006C04BF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B08CF9561B264092A90336B4175298D11">
    <w:name w:val="B08CF9561B264092A90336B4175298D11"/>
    <w:rsid w:val="006C04BF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84CD7DAACD3A4119B94613202974AE67">
    <w:name w:val="84CD7DAACD3A4119B94613202974AE67"/>
    <w:rsid w:val="006C04BF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2DD7A11F8E3E44BE8BC0A0D87CE65D5A">
    <w:name w:val="2DD7A11F8E3E44BE8BC0A0D87CE65D5A"/>
    <w:rsid w:val="006C04BF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88A99979479646F1A1CE6FC87CA08356">
    <w:name w:val="88A99979479646F1A1CE6FC87CA08356"/>
    <w:rsid w:val="006C04BF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B170CD25BB6A429B9562A853BF113A6F">
    <w:name w:val="B170CD25BB6A429B9562A853BF113A6F"/>
    <w:rsid w:val="006C04BF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E076C937DA0D4E40A64CC4BF1FD0BDCF">
    <w:name w:val="E076C937DA0D4E40A64CC4BF1FD0BDCF"/>
    <w:rsid w:val="006C04BF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64BECA66506C44CDAB57A10FC7408907">
    <w:name w:val="64BECA66506C44CDAB57A10FC7408907"/>
    <w:rsid w:val="006C04BF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BF62CB530094472285BE97899F87CA07">
    <w:name w:val="BF62CB530094472285BE97899F87CA07"/>
    <w:rsid w:val="006C04BF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7C7AFF8B3A5145BF9C25F5FD3399FC07">
    <w:name w:val="7C7AFF8B3A5145BF9C25F5FD3399FC07"/>
    <w:rsid w:val="006C04BF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487D1BEF29F347F3BCAB944EE5AEA12C">
    <w:name w:val="487D1BEF29F347F3BCAB944EE5AEA12C"/>
    <w:rsid w:val="006C04BF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2C1291A5595141A993179411DA912C84">
    <w:name w:val="2C1291A5595141A993179411DA912C84"/>
    <w:rsid w:val="006C04BF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643BDEF56EBD4F939A5D9C3048D6239D">
    <w:name w:val="643BDEF56EBD4F939A5D9C3048D6239D"/>
    <w:rsid w:val="006C04BF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266F0A6EEAED4417A65E5281CA818674">
    <w:name w:val="266F0A6EEAED4417A65E5281CA818674"/>
    <w:rsid w:val="006C04BF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023D318128964714BD0C504DEB48B3E6">
    <w:name w:val="023D318128964714BD0C504DEB48B3E6"/>
    <w:rsid w:val="006C04BF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1A2429E7F793423B9B821891D88EA61D">
    <w:name w:val="1A2429E7F793423B9B821891D88EA61D"/>
    <w:rsid w:val="006C04BF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B892F2D940BB4894BBDCDAA43A4F45661">
    <w:name w:val="B892F2D940BB4894BBDCDAA43A4F45661"/>
    <w:rsid w:val="006C04BF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14C35107B0AB45C8BF65FA9E32CFF96A1">
    <w:name w:val="14C35107B0AB45C8BF65FA9E32CFF96A1"/>
    <w:rsid w:val="006C04BF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955E6D466EB04D828ABABF5633ECB8E0">
    <w:name w:val="955E6D466EB04D828ABABF5633ECB8E0"/>
    <w:rsid w:val="006C04BF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4C865C7809E4BF0BE6B4C837902726F1">
    <w:name w:val="C4C865C7809E4BF0BE6B4C837902726F1"/>
    <w:rsid w:val="006C04BF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DE6B3839BA24CADB3594AF8936B4404">
    <w:name w:val="CDE6B3839BA24CADB3594AF8936B4404"/>
    <w:rsid w:val="006C04BF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E60EEF1FF4E441A78D1037A3C19FFF4B">
    <w:name w:val="E60EEF1FF4E441A78D1037A3C19FFF4B"/>
    <w:rsid w:val="006C04BF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46115B2F4294425EAADE9D917246F5BB">
    <w:name w:val="46115B2F4294425EAADE9D917246F5BB"/>
    <w:rsid w:val="004D00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530A7-1AFF-4CA7-935B-F7DD2B65E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1042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 Pszczyna</dc:creator>
  <cp:keywords/>
  <cp:lastModifiedBy>Maria Zmorzyk</cp:lastModifiedBy>
  <cp:revision>8</cp:revision>
  <cp:lastPrinted>2024-05-07T09:19:00Z</cp:lastPrinted>
  <dcterms:created xsi:type="dcterms:W3CDTF">2024-05-07T09:16:00Z</dcterms:created>
  <dcterms:modified xsi:type="dcterms:W3CDTF">2025-02-18T09:37:00Z</dcterms:modified>
</cp:coreProperties>
</file>